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jc w:val="center"/>
        <w:tblInd w:w="108" w:type="dxa"/>
        <w:tblLook w:val="01E0" w:firstRow="1" w:lastRow="1" w:firstColumn="1" w:lastColumn="1" w:noHBand="0" w:noVBand="0"/>
      </w:tblPr>
      <w:tblGrid>
        <w:gridCol w:w="5103"/>
        <w:gridCol w:w="4253"/>
      </w:tblGrid>
      <w:tr w:rsidR="00DE7BED" w:rsidRPr="00C561F7" w:rsidTr="00D84ACD">
        <w:trPr>
          <w:trHeight w:val="369"/>
          <w:jc w:val="center"/>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84ACD">
        <w:trPr>
          <w:trHeight w:val="369"/>
          <w:jc w:val="center"/>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84ACD">
        <w:trPr>
          <w:trHeight w:val="391"/>
          <w:jc w:val="center"/>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D84ACD">
            <w:pPr>
              <w:jc w:val="right"/>
              <w:rPr>
                <w:rFonts w:ascii="Times New Roman" w:hAnsi="Times New Roman"/>
                <w:sz w:val="24"/>
              </w:rPr>
            </w:pPr>
            <w:r w:rsidRPr="00C561F7">
              <w:rPr>
                <w:rFonts w:ascii="Times New Roman" w:hAnsi="Times New Roman"/>
                <w:sz w:val="24"/>
              </w:rPr>
              <w:t xml:space="preserve">Протокол  № </w:t>
            </w:r>
            <w:r w:rsidR="00D84ACD">
              <w:rPr>
                <w:rFonts w:ascii="Times New Roman" w:hAnsi="Times New Roman"/>
                <w:sz w:val="24"/>
              </w:rPr>
              <w:t>102</w:t>
            </w:r>
          </w:p>
        </w:tc>
      </w:tr>
      <w:tr w:rsidR="00DE7BED" w:rsidRPr="00C561F7" w:rsidTr="00D84ACD">
        <w:trPr>
          <w:trHeight w:val="391"/>
          <w:jc w:val="center"/>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D84ACD">
            <w:pPr>
              <w:jc w:val="right"/>
              <w:rPr>
                <w:rFonts w:ascii="Times New Roman" w:hAnsi="Times New Roman"/>
                <w:sz w:val="24"/>
              </w:rPr>
            </w:pPr>
            <w:r w:rsidRPr="00C561F7">
              <w:rPr>
                <w:rFonts w:ascii="Times New Roman" w:hAnsi="Times New Roman"/>
                <w:sz w:val="24"/>
              </w:rPr>
              <w:t>«</w:t>
            </w:r>
            <w:r w:rsidR="00D84ACD">
              <w:rPr>
                <w:rFonts w:ascii="Times New Roman" w:hAnsi="Times New Roman"/>
                <w:sz w:val="24"/>
              </w:rPr>
              <w:t xml:space="preserve"> 17 </w:t>
            </w:r>
            <w:r w:rsidRPr="00C561F7">
              <w:rPr>
                <w:rFonts w:ascii="Times New Roman" w:hAnsi="Times New Roman"/>
                <w:sz w:val="24"/>
              </w:rPr>
              <w:t xml:space="preserve">» </w:t>
            </w:r>
            <w:r w:rsidR="00D84ACD">
              <w:rPr>
                <w:rFonts w:ascii="Times New Roman" w:hAnsi="Times New Roman"/>
                <w:sz w:val="24"/>
              </w:rPr>
              <w:t>июня</w:t>
            </w:r>
            <w:r w:rsidRPr="00C561F7">
              <w:rPr>
                <w:rFonts w:ascii="Times New Roman" w:hAnsi="Times New Roman"/>
                <w:sz w:val="24"/>
              </w:rPr>
              <w:t xml:space="preserve">  </w:t>
            </w:r>
            <w:r w:rsidR="00D84ACD">
              <w:rPr>
                <w:rFonts w:ascii="Times New Roman" w:hAnsi="Times New Roman"/>
                <w:sz w:val="24"/>
              </w:rPr>
              <w:t>2016</w:t>
            </w:r>
            <w:r w:rsidRPr="00C561F7">
              <w:rPr>
                <w:rFonts w:ascii="Times New Roman" w:hAnsi="Times New Roman"/>
                <w:sz w:val="24"/>
              </w:rPr>
              <w:t xml:space="preserve"> г.</w:t>
            </w:r>
          </w:p>
        </w:tc>
      </w:tr>
    </w:tbl>
    <w:p w:rsidR="00641B85" w:rsidRDefault="00641B85" w:rsidP="00DE7BED">
      <w:pPr>
        <w:rPr>
          <w:rFonts w:ascii="Times New Roman" w:hAnsi="Times New Roman"/>
          <w:b/>
          <w:sz w:val="24"/>
        </w:rPr>
      </w:pPr>
    </w:p>
    <w:p w:rsidR="00E274A7" w:rsidRPr="00D84ACD" w:rsidRDefault="00E274A7" w:rsidP="00DE7BED">
      <w:pPr>
        <w:rPr>
          <w:rFonts w:ascii="Times New Roman" w:hAnsi="Times New Roman"/>
          <w:b/>
          <w:vanish/>
          <w:sz w:val="24"/>
        </w:rPr>
      </w:pPr>
    </w:p>
    <w:p w:rsidR="00DE7BED" w:rsidRDefault="00A03AA2" w:rsidP="00DE7BED">
      <w:pPr>
        <w:rPr>
          <w:rFonts w:ascii="Times New Roman" w:hAnsi="Times New Roman"/>
          <w:b/>
          <w:sz w:val="24"/>
        </w:rPr>
      </w:pPr>
      <w:r w:rsidRPr="00D84ACD">
        <w:rPr>
          <w:rFonts w:ascii="Times New Roman" w:hAnsi="Times New Roman"/>
          <w:b/>
          <w:sz w:val="24"/>
        </w:rPr>
        <w:t>ПДО №</w:t>
      </w:r>
      <w:r w:rsidR="00057445" w:rsidRPr="00D84ACD">
        <w:rPr>
          <w:rFonts w:ascii="Times New Roman" w:hAnsi="Times New Roman"/>
          <w:b/>
          <w:sz w:val="24"/>
        </w:rPr>
        <w:t xml:space="preserve"> </w:t>
      </w:r>
      <w:r w:rsidR="00215857" w:rsidRPr="00D84ACD">
        <w:rPr>
          <w:rFonts w:ascii="Times New Roman" w:hAnsi="Times New Roman"/>
          <w:b/>
          <w:sz w:val="24"/>
        </w:rPr>
        <w:t>203</w:t>
      </w:r>
      <w:r w:rsidRPr="00D84ACD">
        <w:rPr>
          <w:rFonts w:ascii="Times New Roman" w:hAnsi="Times New Roman"/>
          <w:b/>
          <w:sz w:val="24"/>
        </w:rPr>
        <w:t>-К</w:t>
      </w:r>
      <w:r w:rsidR="00641B85" w:rsidRPr="00D84ACD">
        <w:rPr>
          <w:rFonts w:ascii="Times New Roman" w:hAnsi="Times New Roman"/>
          <w:b/>
          <w:sz w:val="24"/>
        </w:rPr>
        <w:t>С</w:t>
      </w:r>
      <w:r w:rsidRPr="00D84ACD">
        <w:rPr>
          <w:rFonts w:ascii="Times New Roman" w:hAnsi="Times New Roman"/>
          <w:b/>
          <w:sz w:val="24"/>
        </w:rPr>
        <w:t>-201</w:t>
      </w:r>
      <w:r w:rsidR="009D0555" w:rsidRPr="00D84ACD">
        <w:rPr>
          <w:rFonts w:ascii="Times New Roman" w:hAnsi="Times New Roman"/>
          <w:b/>
          <w:sz w:val="24"/>
        </w:rPr>
        <w:t>6</w:t>
      </w:r>
      <w:r w:rsidRPr="00D84ACD">
        <w:rPr>
          <w:rFonts w:ascii="Times New Roman" w:hAnsi="Times New Roman"/>
          <w:b/>
          <w:sz w:val="24"/>
        </w:rPr>
        <w:t xml:space="preserve"> от </w:t>
      </w:r>
      <w:r w:rsidR="00D84ACD" w:rsidRPr="00D84ACD">
        <w:rPr>
          <w:rFonts w:ascii="Times New Roman" w:hAnsi="Times New Roman"/>
          <w:b/>
          <w:sz w:val="24"/>
        </w:rPr>
        <w:t>20.06.16</w:t>
      </w:r>
    </w:p>
    <w:p w:rsidR="00E274A7" w:rsidRPr="00D84ACD" w:rsidRDefault="00E274A7" w:rsidP="00DE7BED">
      <w:pPr>
        <w:rPr>
          <w:rFonts w:ascii="Times New Roman" w:hAnsi="Times New Roman"/>
          <w:b/>
          <w:sz w:val="24"/>
        </w:rPr>
      </w:pPr>
      <w:bookmarkStart w:id="0" w:name="_GoBack"/>
      <w:bookmarkEnd w:id="0"/>
    </w:p>
    <w:p w:rsidR="00215857" w:rsidRPr="00215857" w:rsidRDefault="00DE7BED" w:rsidP="00D84ACD">
      <w:pPr>
        <w:spacing w:before="60"/>
        <w:ind w:firstLine="720"/>
        <w:jc w:val="both"/>
        <w:rPr>
          <w:rFonts w:ascii="Times New Roman" w:hAnsi="Times New Roman"/>
          <w:sz w:val="24"/>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0A4BA3" w:rsidRPr="00C561F7">
        <w:rPr>
          <w:rFonts w:ascii="Times New Roman" w:hAnsi="Times New Roman"/>
          <w:b/>
          <w:sz w:val="24"/>
        </w:rPr>
        <w:t>в</w:t>
      </w:r>
      <w:r w:rsidR="001F291C" w:rsidRPr="00C561F7">
        <w:rPr>
          <w:rFonts w:ascii="Times New Roman" w:hAnsi="Times New Roman"/>
          <w:b/>
          <w:sz w:val="24"/>
        </w:rPr>
        <w:t xml:space="preserve">ыполнение </w:t>
      </w:r>
      <w:r w:rsidR="00057445">
        <w:rPr>
          <w:rFonts w:ascii="Times New Roman" w:hAnsi="Times New Roman"/>
          <w:b/>
          <w:sz w:val="24"/>
        </w:rPr>
        <w:t xml:space="preserve">комплекса </w:t>
      </w:r>
      <w:r w:rsidR="00215857" w:rsidRPr="00215857">
        <w:rPr>
          <w:rFonts w:ascii="Times New Roman" w:hAnsi="Times New Roman"/>
          <w:b/>
          <w:sz w:val="24"/>
        </w:rPr>
        <w:t>работ по монтажу автоматической пожарной сигнализации и автоматической системы газотушения на объектах завода</w:t>
      </w:r>
      <w:r w:rsidR="00354F82" w:rsidRPr="00354F82">
        <w:rPr>
          <w:rFonts w:ascii="Times New Roman" w:hAnsi="Times New Roman"/>
          <w:b/>
          <w:sz w:val="24"/>
        </w:rPr>
        <w:t xml:space="preserve">, </w:t>
      </w:r>
      <w:r w:rsidR="00215857" w:rsidRPr="00215857">
        <w:rPr>
          <w:rFonts w:ascii="Times New Roman" w:hAnsi="Times New Roman"/>
          <w:sz w:val="24"/>
        </w:rPr>
        <w:t>в соответствии с выдаваемой Заказчиком проектно-технической документацией (с приложением ведомостей объёмов работ).</w:t>
      </w:r>
    </w:p>
    <w:p w:rsidR="003679E5" w:rsidRPr="00C561F7" w:rsidRDefault="00DE7BED" w:rsidP="00D84ACD">
      <w:pPr>
        <w:spacing w:before="60"/>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AD669E">
        <w:rPr>
          <w:rFonts w:ascii="Times New Roman" w:hAnsi="Times New Roman"/>
          <w:sz w:val="24"/>
        </w:rPr>
        <w:t>Приложение № 3</w:t>
      </w:r>
      <w:r w:rsidRPr="00C561F7">
        <w:rPr>
          <w:rFonts w:ascii="Times New Roman" w:hAnsi="Times New Roman"/>
          <w:sz w:val="24"/>
        </w:rPr>
        <w:t>) при выполнении Требований к предмету оферты (</w:t>
      </w:r>
      <w:r w:rsidR="00AD669E">
        <w:rPr>
          <w:rFonts w:ascii="Times New Roman" w:hAnsi="Times New Roman"/>
          <w:sz w:val="24"/>
        </w:rPr>
        <w:t>Приложение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84ACD">
      <w:pPr>
        <w:spacing w:before="60"/>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84ACD">
      <w:pPr>
        <w:spacing w:before="60"/>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84ACD">
      <w:pPr>
        <w:spacing w:before="60"/>
        <w:ind w:firstLine="708"/>
        <w:jc w:val="both"/>
        <w:rPr>
          <w:rFonts w:ascii="Times New Roman" w:hAnsi="Times New Roman"/>
          <w:sz w:val="24"/>
        </w:rPr>
      </w:pPr>
      <w:r w:rsidRPr="00C561F7">
        <w:rPr>
          <w:rFonts w:ascii="Times New Roman" w:hAnsi="Times New Roman"/>
          <w:sz w:val="24"/>
        </w:rPr>
        <w:t>Общество оставляет за собой право изменять общее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Pr="00C561F7" w:rsidRDefault="00817A4A" w:rsidP="00D84ACD">
      <w:pPr>
        <w:spacing w:before="60"/>
        <w:ind w:firstLine="708"/>
        <w:jc w:val="both"/>
        <w:rPr>
          <w:rFonts w:ascii="Times New Roman" w:hAnsi="Times New Roman"/>
          <w:sz w:val="24"/>
        </w:rPr>
      </w:pPr>
      <w:r w:rsidRPr="00C561F7">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DE7BED" w:rsidRPr="00C561F7" w:rsidRDefault="00DE7BED" w:rsidP="00D84ACD">
      <w:pPr>
        <w:spacing w:before="60"/>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062D43">
        <w:rPr>
          <w:rFonts w:ascii="Times New Roman" w:hAnsi="Times New Roman"/>
          <w:sz w:val="24"/>
        </w:rPr>
        <w:t xml:space="preserve">Приложение № </w:t>
      </w:r>
      <w:r w:rsidR="00BF375E">
        <w:rPr>
          <w:rFonts w:ascii="Times New Roman" w:hAnsi="Times New Roman"/>
          <w:sz w:val="24"/>
        </w:rPr>
        <w:t>4</w:t>
      </w:r>
      <w:r w:rsidRPr="00C561F7">
        <w:rPr>
          <w:rFonts w:ascii="Times New Roman" w:hAnsi="Times New Roman"/>
          <w:sz w:val="24"/>
        </w:rPr>
        <w:t>).</w:t>
      </w:r>
    </w:p>
    <w:p w:rsidR="005D280D" w:rsidRPr="005D280D" w:rsidRDefault="005D280D" w:rsidP="00D84ACD">
      <w:pPr>
        <w:spacing w:before="60"/>
        <w:ind w:firstLine="720"/>
        <w:jc w:val="both"/>
        <w:rPr>
          <w:rFonts w:ascii="Times New Roman" w:hAnsi="Times New Roman"/>
          <w:sz w:val="24"/>
        </w:rPr>
      </w:pPr>
      <w:r w:rsidRPr="005D280D">
        <w:rPr>
          <w:rFonts w:ascii="Times New Roman" w:hAnsi="Times New Roman"/>
          <w:sz w:val="24"/>
        </w:rPr>
        <w:t>Условия проекта договора (</w:t>
      </w:r>
      <w:r w:rsidR="00A7500F">
        <w:rPr>
          <w:rFonts w:ascii="Times New Roman" w:hAnsi="Times New Roman"/>
          <w:sz w:val="24"/>
        </w:rPr>
        <w:t xml:space="preserve">Приложение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84ACD">
      <w:pPr>
        <w:spacing w:before="60"/>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84ACD">
      <w:pPr>
        <w:pStyle w:val="a"/>
        <w:numPr>
          <w:ilvl w:val="0"/>
          <w:numId w:val="0"/>
        </w:numPr>
        <w:tabs>
          <w:tab w:val="left" w:pos="284"/>
        </w:tabs>
        <w:spacing w:before="60"/>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84ACD">
      <w:pPr>
        <w:pStyle w:val="a"/>
        <w:numPr>
          <w:ilvl w:val="0"/>
          <w:numId w:val="0"/>
        </w:numPr>
        <w:tabs>
          <w:tab w:val="left" w:pos="284"/>
        </w:tabs>
        <w:spacing w:before="60"/>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84ACD">
      <w:pPr>
        <w:pStyle w:val="a"/>
        <w:numPr>
          <w:ilvl w:val="0"/>
          <w:numId w:val="0"/>
        </w:numPr>
        <w:tabs>
          <w:tab w:val="left" w:pos="284"/>
        </w:tabs>
        <w:spacing w:before="60"/>
        <w:ind w:firstLine="709"/>
        <w:rPr>
          <w:rFonts w:ascii="Times New Roman" w:hAnsi="Times New Roman" w:cs="Times New Roman"/>
          <w:sz w:val="24"/>
          <w:szCs w:val="24"/>
        </w:rPr>
      </w:pPr>
      <w:r w:rsidRPr="00C561F7">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w:t>
      </w:r>
      <w:r w:rsidR="00586130">
        <w:rPr>
          <w:rFonts w:ascii="Times New Roman" w:hAnsi="Times New Roman" w:cs="Times New Roman"/>
          <w:sz w:val="24"/>
          <w:szCs w:val="24"/>
        </w:rPr>
        <w:t>Приложения №1</w:t>
      </w:r>
      <w:r w:rsidRPr="00C561F7">
        <w:rPr>
          <w:rFonts w:ascii="Times New Roman" w:hAnsi="Times New Roman" w:cs="Times New Roman"/>
          <w:sz w:val="24"/>
          <w:szCs w:val="24"/>
        </w:rPr>
        <w:t>).</w:t>
      </w:r>
    </w:p>
    <w:p w:rsidR="00DE7BED" w:rsidRPr="00C561F7" w:rsidRDefault="00DE7BED" w:rsidP="00D84ACD">
      <w:pPr>
        <w:pStyle w:val="a"/>
        <w:numPr>
          <w:ilvl w:val="0"/>
          <w:numId w:val="0"/>
        </w:numPr>
        <w:tabs>
          <w:tab w:val="left" w:pos="284"/>
        </w:tabs>
        <w:spacing w:before="60"/>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062D43">
        <w:rPr>
          <w:rFonts w:ascii="Times New Roman" w:hAnsi="Times New Roman" w:cs="Times New Roman"/>
          <w:sz w:val="24"/>
          <w:szCs w:val="24"/>
        </w:rPr>
        <w:t>Приложение № 1</w:t>
      </w:r>
      <w:r w:rsidRPr="00C561F7">
        <w:rPr>
          <w:rFonts w:ascii="Times New Roman" w:hAnsi="Times New Roman" w:cs="Times New Roman"/>
          <w:sz w:val="24"/>
          <w:szCs w:val="24"/>
        </w:rPr>
        <w:t>), участник закупки не прошел техническую оценку.</w:t>
      </w:r>
    </w:p>
    <w:p w:rsidR="005C0FC8" w:rsidRDefault="005C0FC8" w:rsidP="00D84ACD">
      <w:pPr>
        <w:pStyle w:val="a"/>
        <w:numPr>
          <w:ilvl w:val="0"/>
          <w:numId w:val="0"/>
        </w:numPr>
        <w:tabs>
          <w:tab w:val="left" w:pos="284"/>
        </w:tabs>
        <w:spacing w:before="60"/>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84ACD">
      <w:pPr>
        <w:pStyle w:val="a"/>
        <w:numPr>
          <w:ilvl w:val="0"/>
          <w:numId w:val="0"/>
        </w:numPr>
        <w:tabs>
          <w:tab w:val="left" w:pos="284"/>
        </w:tabs>
        <w:spacing w:before="60"/>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C561F7" w:rsidRDefault="00DE7BED" w:rsidP="00D84ACD">
      <w:pPr>
        <w:spacing w:before="60"/>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84ACD">
      <w:pPr>
        <w:spacing w:before="60"/>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7A3D32">
        <w:rPr>
          <w:rFonts w:ascii="Times New Roman" w:hAnsi="Times New Roman"/>
          <w:b/>
          <w:sz w:val="24"/>
        </w:rPr>
        <w:t>3</w:t>
      </w:r>
      <w:r w:rsidR="00984DEF">
        <w:rPr>
          <w:rFonts w:ascii="Times New Roman" w:hAnsi="Times New Roman"/>
          <w:b/>
          <w:sz w:val="24"/>
        </w:rPr>
        <w:t>0</w:t>
      </w:r>
      <w:r w:rsidR="007A3D32">
        <w:rPr>
          <w:rFonts w:ascii="Times New Roman" w:hAnsi="Times New Roman"/>
          <w:b/>
          <w:sz w:val="24"/>
        </w:rPr>
        <w:t xml:space="preserve"> </w:t>
      </w:r>
      <w:r w:rsidR="00984DEF">
        <w:rPr>
          <w:rFonts w:ascii="Times New Roman" w:hAnsi="Times New Roman"/>
          <w:b/>
          <w:sz w:val="24"/>
        </w:rPr>
        <w:t>сентября</w:t>
      </w:r>
      <w:r w:rsidR="007A3D32">
        <w:rPr>
          <w:rFonts w:ascii="Times New Roman" w:hAnsi="Times New Roman"/>
          <w:b/>
          <w:sz w:val="24"/>
        </w:rPr>
        <w:t xml:space="preserve"> </w:t>
      </w:r>
      <w:r w:rsidR="00230908" w:rsidRPr="00C561F7">
        <w:rPr>
          <w:rFonts w:ascii="Times New Roman" w:hAnsi="Times New Roman"/>
          <w:b/>
          <w:sz w:val="24"/>
        </w:rPr>
        <w:t>201</w:t>
      </w:r>
      <w:r w:rsidR="00BF5778" w:rsidRPr="00C561F7">
        <w:rPr>
          <w:rFonts w:ascii="Times New Roman" w:hAnsi="Times New Roman"/>
          <w:b/>
          <w:sz w:val="24"/>
        </w:rPr>
        <w:t>6</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84ACD">
      <w:pPr>
        <w:spacing w:before="60"/>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84ACD">
      <w:pPr>
        <w:spacing w:before="60"/>
        <w:ind w:firstLine="720"/>
        <w:jc w:val="both"/>
        <w:rPr>
          <w:rFonts w:ascii="Times New Roman" w:hAnsi="Times New Roman"/>
          <w:sz w:val="24"/>
        </w:rPr>
      </w:pPr>
      <w:r w:rsidRPr="00C561F7">
        <w:rPr>
          <w:rFonts w:ascii="Times New Roman" w:hAnsi="Times New Roman"/>
          <w:sz w:val="24"/>
        </w:rPr>
        <w:t>техническая часть:</w:t>
      </w:r>
    </w:p>
    <w:p w:rsidR="00DE7BED" w:rsidRPr="00985FA8" w:rsidRDefault="00DE7BED" w:rsidP="00D84ACD">
      <w:pPr>
        <w:pStyle w:val="a6"/>
        <w:numPr>
          <w:ilvl w:val="0"/>
          <w:numId w:val="2"/>
        </w:numPr>
        <w:tabs>
          <w:tab w:val="left" w:pos="1418"/>
        </w:tabs>
        <w:spacing w:before="60"/>
        <w:ind w:left="1418" w:hanging="341"/>
        <w:contextualSpacing w:val="0"/>
        <w:jc w:val="both"/>
        <w:rPr>
          <w:rFonts w:ascii="Times New Roman" w:hAnsi="Times New Roman"/>
          <w:color w:val="000000" w:themeColor="text1"/>
          <w:sz w:val="24"/>
        </w:rPr>
      </w:pPr>
      <w:r w:rsidRPr="00985FA8">
        <w:rPr>
          <w:rFonts w:ascii="Times New Roman" w:hAnsi="Times New Roman"/>
          <w:color w:val="000000" w:themeColor="text1"/>
          <w:sz w:val="24"/>
        </w:rPr>
        <w:t>Извещение о согласии сделать оферту (</w:t>
      </w:r>
      <w:r w:rsidR="007F7250" w:rsidRPr="00985FA8">
        <w:rPr>
          <w:rFonts w:ascii="Times New Roman" w:hAnsi="Times New Roman"/>
          <w:color w:val="000000" w:themeColor="text1"/>
          <w:sz w:val="24"/>
        </w:rPr>
        <w:t xml:space="preserve">Приложение № </w:t>
      </w:r>
      <w:r w:rsidR="00BF375E" w:rsidRPr="00985FA8">
        <w:rPr>
          <w:rFonts w:ascii="Times New Roman" w:hAnsi="Times New Roman"/>
          <w:color w:val="000000" w:themeColor="text1"/>
          <w:sz w:val="24"/>
        </w:rPr>
        <w:t>2</w:t>
      </w:r>
      <w:r w:rsidR="007F7250" w:rsidRPr="00985FA8">
        <w:rPr>
          <w:rFonts w:ascii="Times New Roman" w:hAnsi="Times New Roman"/>
          <w:color w:val="000000" w:themeColor="text1"/>
          <w:sz w:val="24"/>
        </w:rPr>
        <w:t xml:space="preserve"> к настоящему ПДО)</w:t>
      </w:r>
      <w:r w:rsidRPr="00985FA8">
        <w:rPr>
          <w:rFonts w:ascii="Times New Roman" w:hAnsi="Times New Roman"/>
          <w:color w:val="000000" w:themeColor="text1"/>
          <w:sz w:val="24"/>
        </w:rPr>
        <w:t>, подписанная уполномоченным лицом и заверенная печатью участника закупки);</w:t>
      </w:r>
    </w:p>
    <w:p w:rsidR="00DE7BED" w:rsidRPr="00985FA8" w:rsidRDefault="00DE7BED" w:rsidP="00D84ACD">
      <w:pPr>
        <w:pStyle w:val="a6"/>
        <w:numPr>
          <w:ilvl w:val="0"/>
          <w:numId w:val="2"/>
        </w:numPr>
        <w:tabs>
          <w:tab w:val="left" w:pos="1418"/>
        </w:tabs>
        <w:spacing w:before="60"/>
        <w:ind w:left="1418" w:hanging="341"/>
        <w:contextualSpacing w:val="0"/>
        <w:jc w:val="both"/>
        <w:rPr>
          <w:rFonts w:ascii="Times New Roman" w:hAnsi="Times New Roman"/>
          <w:color w:val="000000" w:themeColor="text1"/>
          <w:sz w:val="24"/>
        </w:rPr>
      </w:pPr>
      <w:r w:rsidRPr="00985FA8">
        <w:rPr>
          <w:rFonts w:ascii="Times New Roman" w:hAnsi="Times New Roman"/>
          <w:color w:val="000000" w:themeColor="text1"/>
          <w:sz w:val="24"/>
        </w:rPr>
        <w:t>Подписанны</w:t>
      </w:r>
      <w:r w:rsidR="004930BA" w:rsidRPr="00985FA8">
        <w:rPr>
          <w:rFonts w:ascii="Times New Roman" w:hAnsi="Times New Roman"/>
          <w:color w:val="000000" w:themeColor="text1"/>
          <w:sz w:val="24"/>
        </w:rPr>
        <w:t>й</w:t>
      </w:r>
      <w:r w:rsidRPr="00985FA8">
        <w:rPr>
          <w:rFonts w:ascii="Times New Roman" w:hAnsi="Times New Roman"/>
          <w:color w:val="000000" w:themeColor="text1"/>
          <w:sz w:val="24"/>
        </w:rPr>
        <w:t xml:space="preserve"> проект </w:t>
      </w:r>
      <w:r w:rsidR="001232BA" w:rsidRPr="00985FA8">
        <w:rPr>
          <w:rFonts w:ascii="Times New Roman" w:hAnsi="Times New Roman"/>
          <w:color w:val="000000" w:themeColor="text1"/>
          <w:sz w:val="24"/>
        </w:rPr>
        <w:t>договор</w:t>
      </w:r>
      <w:r w:rsidR="004930BA" w:rsidRPr="00985FA8">
        <w:rPr>
          <w:rFonts w:ascii="Times New Roman" w:hAnsi="Times New Roman"/>
          <w:color w:val="000000" w:themeColor="text1"/>
          <w:sz w:val="24"/>
        </w:rPr>
        <w:t xml:space="preserve">а генподряда (Приложение № </w:t>
      </w:r>
      <w:r w:rsidR="00BF375E" w:rsidRPr="00985FA8">
        <w:rPr>
          <w:rFonts w:ascii="Times New Roman" w:hAnsi="Times New Roman"/>
          <w:color w:val="000000" w:themeColor="text1"/>
          <w:sz w:val="24"/>
        </w:rPr>
        <w:t>4</w:t>
      </w:r>
      <w:r w:rsidR="004930BA" w:rsidRPr="00985FA8">
        <w:rPr>
          <w:rFonts w:ascii="Times New Roman" w:hAnsi="Times New Roman"/>
          <w:color w:val="000000" w:themeColor="text1"/>
          <w:sz w:val="24"/>
        </w:rPr>
        <w:t xml:space="preserve"> к настоящему ПДО)</w:t>
      </w:r>
      <w:r w:rsidRPr="00985FA8">
        <w:rPr>
          <w:rFonts w:ascii="Times New Roman" w:hAnsi="Times New Roman"/>
          <w:color w:val="000000" w:themeColor="text1"/>
          <w:sz w:val="24"/>
        </w:rPr>
        <w:t>, без указания информации о стоимости;</w:t>
      </w:r>
    </w:p>
    <w:p w:rsidR="006C6A84" w:rsidRPr="00985FA8" w:rsidRDefault="006C6A84" w:rsidP="00D84ACD">
      <w:pPr>
        <w:pStyle w:val="a6"/>
        <w:numPr>
          <w:ilvl w:val="0"/>
          <w:numId w:val="2"/>
        </w:numPr>
        <w:tabs>
          <w:tab w:val="left" w:pos="1418"/>
        </w:tabs>
        <w:spacing w:before="60"/>
        <w:contextualSpacing w:val="0"/>
        <w:jc w:val="both"/>
        <w:rPr>
          <w:rFonts w:ascii="Times New Roman" w:hAnsi="Times New Roman"/>
          <w:color w:val="000000" w:themeColor="text1"/>
          <w:sz w:val="24"/>
        </w:rPr>
      </w:pPr>
      <w:r w:rsidRPr="00985FA8">
        <w:rPr>
          <w:rFonts w:ascii="Times New Roman" w:hAnsi="Times New Roman"/>
          <w:color w:val="000000" w:themeColor="text1"/>
          <w:sz w:val="24"/>
        </w:rPr>
        <w:t>Справка о заключенных и выполненных аналогичных договорах на выполнение проектных работ за последние 5 лет (Приложение № 6 к настоящему ПДО);</w:t>
      </w:r>
    </w:p>
    <w:p w:rsidR="00D908FD" w:rsidRPr="00985FA8" w:rsidRDefault="006C6A84" w:rsidP="00D84ACD">
      <w:pPr>
        <w:pStyle w:val="a6"/>
        <w:numPr>
          <w:ilvl w:val="0"/>
          <w:numId w:val="2"/>
        </w:numPr>
        <w:tabs>
          <w:tab w:val="left" w:pos="1418"/>
        </w:tabs>
        <w:spacing w:before="60"/>
        <w:contextualSpacing w:val="0"/>
        <w:jc w:val="both"/>
        <w:rPr>
          <w:rFonts w:ascii="Times New Roman" w:hAnsi="Times New Roman"/>
          <w:color w:val="000000" w:themeColor="text1"/>
          <w:sz w:val="24"/>
        </w:rPr>
      </w:pPr>
      <w:r w:rsidRPr="00985FA8">
        <w:rPr>
          <w:rFonts w:ascii="Times New Roman" w:hAnsi="Times New Roman"/>
          <w:color w:val="000000" w:themeColor="text1"/>
          <w:sz w:val="24"/>
        </w:rPr>
        <w:t>Гарантийное письмо о выполнении работ собственными силами Генподрядчика в требуемом объеме</w:t>
      </w:r>
      <w:r w:rsidR="00D908FD" w:rsidRPr="00985FA8">
        <w:rPr>
          <w:rFonts w:ascii="Times New Roman" w:hAnsi="Times New Roman"/>
          <w:color w:val="000000" w:themeColor="text1"/>
          <w:kern w:val="1"/>
          <w:sz w:val="24"/>
          <w:lang w:eastAsia="ar-SA"/>
        </w:rPr>
        <w:t xml:space="preserve"> </w:t>
      </w:r>
      <w:r w:rsidR="00D908FD" w:rsidRPr="00985FA8">
        <w:rPr>
          <w:rFonts w:ascii="Times New Roman" w:hAnsi="Times New Roman"/>
          <w:color w:val="000000" w:themeColor="text1"/>
          <w:sz w:val="24"/>
        </w:rPr>
        <w:t>за подписью уполномоченного лица и печатью участника закупки;</w:t>
      </w:r>
    </w:p>
    <w:p w:rsidR="00B3089B" w:rsidRPr="00985FA8" w:rsidRDefault="00407F80" w:rsidP="00D84ACD">
      <w:pPr>
        <w:pStyle w:val="a6"/>
        <w:numPr>
          <w:ilvl w:val="0"/>
          <w:numId w:val="2"/>
        </w:numPr>
        <w:tabs>
          <w:tab w:val="left" w:pos="1418"/>
        </w:tabs>
        <w:spacing w:before="60"/>
        <w:contextualSpacing w:val="0"/>
        <w:jc w:val="both"/>
        <w:rPr>
          <w:rFonts w:ascii="Times New Roman" w:hAnsi="Times New Roman"/>
          <w:color w:val="000000" w:themeColor="text1"/>
          <w:sz w:val="24"/>
        </w:rPr>
      </w:pPr>
      <w:r w:rsidRPr="00985FA8">
        <w:rPr>
          <w:rFonts w:ascii="Times New Roman" w:hAnsi="Times New Roman"/>
          <w:color w:val="000000" w:themeColor="text1"/>
          <w:sz w:val="24"/>
        </w:rPr>
        <w:t>Копия «Отчета о прибылях и убытках» (за последние 3 года – 2013, 2014, 2015 гг)</w:t>
      </w:r>
      <w:r w:rsidR="00B3089B" w:rsidRPr="00985FA8">
        <w:rPr>
          <w:rFonts w:ascii="Times New Roman" w:hAnsi="Times New Roman"/>
          <w:color w:val="000000" w:themeColor="text1"/>
          <w:sz w:val="24"/>
        </w:rPr>
        <w:t>, заверенная подписью уполномоченного лица и печатью участника закупки;</w:t>
      </w:r>
    </w:p>
    <w:p w:rsidR="009D6164" w:rsidRPr="00985FA8" w:rsidRDefault="009D6164" w:rsidP="00D84ACD">
      <w:pPr>
        <w:pStyle w:val="a6"/>
        <w:numPr>
          <w:ilvl w:val="0"/>
          <w:numId w:val="2"/>
        </w:numPr>
        <w:tabs>
          <w:tab w:val="left" w:pos="1418"/>
        </w:tabs>
        <w:spacing w:before="60"/>
        <w:contextualSpacing w:val="0"/>
        <w:jc w:val="both"/>
        <w:rPr>
          <w:rFonts w:ascii="Times New Roman" w:hAnsi="Times New Roman"/>
          <w:color w:val="000000" w:themeColor="text1"/>
          <w:sz w:val="24"/>
        </w:rPr>
      </w:pPr>
      <w:r w:rsidRPr="00985FA8">
        <w:rPr>
          <w:rFonts w:ascii="Times New Roman" w:hAnsi="Times New Roman"/>
          <w:color w:val="000000" w:themeColor="text1"/>
          <w:sz w:val="24"/>
        </w:rPr>
        <w:t>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 за подписью уполномоченного лица и печатью участника закупки;</w:t>
      </w:r>
    </w:p>
    <w:p w:rsidR="006C6A84" w:rsidRPr="00985FA8" w:rsidRDefault="00AD3050" w:rsidP="00D84ACD">
      <w:pPr>
        <w:pStyle w:val="a6"/>
        <w:numPr>
          <w:ilvl w:val="0"/>
          <w:numId w:val="2"/>
        </w:numPr>
        <w:tabs>
          <w:tab w:val="left" w:pos="1418"/>
        </w:tabs>
        <w:spacing w:before="60"/>
        <w:contextualSpacing w:val="0"/>
        <w:jc w:val="both"/>
        <w:rPr>
          <w:rFonts w:ascii="Times New Roman" w:hAnsi="Times New Roman"/>
          <w:color w:val="000000" w:themeColor="text1"/>
          <w:sz w:val="24"/>
        </w:rPr>
      </w:pPr>
      <w:r w:rsidRPr="00985FA8">
        <w:rPr>
          <w:rFonts w:ascii="Times New Roman" w:hAnsi="Times New Roman"/>
          <w:color w:val="000000" w:themeColor="text1"/>
          <w:sz w:val="24"/>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953AF5" w:rsidRPr="00985FA8" w:rsidRDefault="00953AF5" w:rsidP="00D84ACD">
      <w:pPr>
        <w:pStyle w:val="a6"/>
        <w:numPr>
          <w:ilvl w:val="0"/>
          <w:numId w:val="2"/>
        </w:numPr>
        <w:tabs>
          <w:tab w:val="left" w:pos="1418"/>
        </w:tabs>
        <w:spacing w:before="60"/>
        <w:contextualSpacing w:val="0"/>
        <w:jc w:val="both"/>
        <w:rPr>
          <w:rFonts w:ascii="Times New Roman" w:hAnsi="Times New Roman"/>
          <w:color w:val="000000" w:themeColor="text1"/>
          <w:sz w:val="24"/>
        </w:rPr>
      </w:pPr>
      <w:r w:rsidRPr="00985FA8">
        <w:rPr>
          <w:rFonts w:ascii="Times New Roman" w:hAnsi="Times New Roman"/>
          <w:color w:val="000000" w:themeColor="text1"/>
          <w:sz w:val="24"/>
        </w:rPr>
        <w:t>Копии Свидетельств о допуске к работам,  заверенные подписью уполномоченного лица и печатью участника закупки;</w:t>
      </w:r>
    </w:p>
    <w:p w:rsidR="00F52A36" w:rsidRPr="00985FA8" w:rsidRDefault="00F52A36" w:rsidP="00D84ACD">
      <w:pPr>
        <w:pStyle w:val="a6"/>
        <w:numPr>
          <w:ilvl w:val="0"/>
          <w:numId w:val="2"/>
        </w:numPr>
        <w:tabs>
          <w:tab w:val="left" w:pos="1418"/>
        </w:tabs>
        <w:spacing w:before="60"/>
        <w:contextualSpacing w:val="0"/>
        <w:jc w:val="both"/>
        <w:rPr>
          <w:rFonts w:ascii="Times New Roman" w:hAnsi="Times New Roman"/>
          <w:color w:val="000000" w:themeColor="text1"/>
          <w:sz w:val="24"/>
        </w:rPr>
      </w:pPr>
      <w:r w:rsidRPr="00985FA8">
        <w:rPr>
          <w:rFonts w:ascii="Times New Roman" w:hAnsi="Times New Roman"/>
          <w:color w:val="000000" w:themeColor="text1"/>
          <w:sz w:val="24"/>
        </w:rPr>
        <w:t>Копия свидетельства системы менеджмента качества ISO 9001, ИСО 9001, заверенная подписью уполномоченного лица и печатью участника закупки;</w:t>
      </w:r>
    </w:p>
    <w:p w:rsidR="00815754" w:rsidRPr="00985FA8" w:rsidRDefault="00815754" w:rsidP="00D84ACD">
      <w:pPr>
        <w:pStyle w:val="a6"/>
        <w:numPr>
          <w:ilvl w:val="0"/>
          <w:numId w:val="2"/>
        </w:numPr>
        <w:tabs>
          <w:tab w:val="left" w:pos="1418"/>
        </w:tabs>
        <w:spacing w:before="60"/>
        <w:contextualSpacing w:val="0"/>
        <w:jc w:val="both"/>
        <w:rPr>
          <w:rFonts w:ascii="Times New Roman" w:hAnsi="Times New Roman"/>
          <w:color w:val="000000" w:themeColor="text1"/>
          <w:sz w:val="24"/>
        </w:rPr>
      </w:pPr>
      <w:r w:rsidRPr="00985FA8">
        <w:rPr>
          <w:rFonts w:ascii="Times New Roman" w:hAnsi="Times New Roman"/>
          <w:color w:val="000000" w:themeColor="text1"/>
          <w:sz w:val="24"/>
        </w:rPr>
        <w:t>Копия свидетельства ISO 14001:2004, OHSAS 18001:2007, заверенная подписью уполномоченного лица и печатью участника закупки;</w:t>
      </w:r>
    </w:p>
    <w:p w:rsidR="001C4583" w:rsidRPr="00985FA8" w:rsidRDefault="001C4583" w:rsidP="00D84ACD">
      <w:pPr>
        <w:pStyle w:val="a6"/>
        <w:numPr>
          <w:ilvl w:val="0"/>
          <w:numId w:val="2"/>
        </w:numPr>
        <w:tabs>
          <w:tab w:val="left" w:pos="1418"/>
        </w:tabs>
        <w:spacing w:before="60"/>
        <w:jc w:val="both"/>
        <w:rPr>
          <w:rFonts w:ascii="Times New Roman" w:hAnsi="Times New Roman"/>
          <w:color w:val="000000" w:themeColor="text1"/>
          <w:sz w:val="24"/>
        </w:rPr>
      </w:pPr>
      <w:r w:rsidRPr="00985FA8">
        <w:rPr>
          <w:rFonts w:ascii="Times New Roman" w:hAnsi="Times New Roman"/>
          <w:color w:val="000000" w:themeColor="text1"/>
          <w:sz w:val="24"/>
        </w:rPr>
        <w:t>Справка (в свободной форме за подписью руководителя организации и заверенная печатью организации) с информацией:</w:t>
      </w:r>
    </w:p>
    <w:p w:rsidR="001C4583" w:rsidRPr="00985FA8" w:rsidRDefault="001C4583" w:rsidP="00D84ACD">
      <w:pPr>
        <w:pStyle w:val="a6"/>
        <w:tabs>
          <w:tab w:val="left" w:pos="1418"/>
        </w:tabs>
        <w:spacing w:before="60"/>
        <w:ind w:left="1440"/>
        <w:jc w:val="both"/>
        <w:rPr>
          <w:rFonts w:ascii="Times New Roman" w:hAnsi="Times New Roman"/>
          <w:color w:val="000000" w:themeColor="text1"/>
          <w:sz w:val="24"/>
        </w:rPr>
      </w:pPr>
      <w:r w:rsidRPr="00307452">
        <w:rPr>
          <w:rFonts w:ascii="Times New Roman" w:hAnsi="Times New Roman"/>
          <w:color w:val="000000" w:themeColor="text1"/>
          <w:sz w:val="24"/>
        </w:rPr>
        <w:t>-  объемы действующих обязательств контрагента в денежном выражении перед ОАО «Славнефть-ЯНОС», ОАО «НК «Роснефть», ОАО «Газпром нефть»;</w:t>
      </w:r>
    </w:p>
    <w:p w:rsidR="00AD3050" w:rsidRPr="00985FA8" w:rsidRDefault="001C4583" w:rsidP="00D84ACD">
      <w:pPr>
        <w:pStyle w:val="a6"/>
        <w:tabs>
          <w:tab w:val="left" w:pos="1418"/>
        </w:tabs>
        <w:spacing w:before="60"/>
        <w:ind w:left="1440"/>
        <w:contextualSpacing w:val="0"/>
        <w:jc w:val="both"/>
        <w:rPr>
          <w:rFonts w:ascii="Times New Roman" w:hAnsi="Times New Roman"/>
          <w:color w:val="000000" w:themeColor="text1"/>
          <w:sz w:val="24"/>
        </w:rPr>
      </w:pPr>
      <w:r w:rsidRPr="00985FA8">
        <w:rPr>
          <w:rFonts w:ascii="Times New Roman" w:hAnsi="Times New Roman"/>
          <w:color w:val="000000" w:themeColor="text1"/>
          <w:sz w:val="24"/>
        </w:rPr>
        <w:t>- среднегодовой объем выполненных работ за последние 3 года (предшествующие году подачи оферты);</w:t>
      </w:r>
    </w:p>
    <w:p w:rsidR="00616379" w:rsidRPr="00985FA8" w:rsidRDefault="00616379" w:rsidP="00D84ACD">
      <w:pPr>
        <w:pStyle w:val="a6"/>
        <w:numPr>
          <w:ilvl w:val="0"/>
          <w:numId w:val="2"/>
        </w:numPr>
        <w:tabs>
          <w:tab w:val="left" w:pos="1418"/>
        </w:tabs>
        <w:spacing w:before="60"/>
        <w:contextualSpacing w:val="0"/>
        <w:jc w:val="both"/>
        <w:rPr>
          <w:rFonts w:ascii="Times New Roman" w:hAnsi="Times New Roman"/>
          <w:color w:val="000000" w:themeColor="text1"/>
          <w:sz w:val="24"/>
        </w:rPr>
      </w:pPr>
      <w:r w:rsidRPr="00985FA8">
        <w:rPr>
          <w:rFonts w:ascii="Times New Roman" w:hAnsi="Times New Roman"/>
          <w:color w:val="000000" w:themeColor="text1"/>
          <w:sz w:val="24"/>
        </w:rPr>
        <w:t>Гарантийное п</w:t>
      </w:r>
      <w:r w:rsidR="008C15A1" w:rsidRPr="00985FA8">
        <w:rPr>
          <w:rFonts w:ascii="Times New Roman" w:hAnsi="Times New Roman"/>
          <w:color w:val="000000" w:themeColor="text1"/>
          <w:sz w:val="24"/>
        </w:rPr>
        <w:t xml:space="preserve">исьмо, подтверждающее согласие на предоставление сметных расчетов </w:t>
      </w:r>
      <w:r w:rsidRPr="00985FA8">
        <w:rPr>
          <w:rFonts w:ascii="Times New Roman" w:hAnsi="Times New Roman"/>
          <w:color w:val="000000" w:themeColor="text1"/>
          <w:sz w:val="24"/>
        </w:rPr>
        <w:t xml:space="preserve">к Протоколу согласования договорной цены (Приложение № 1 к договору генподряда) в составе оферты ресурсным методом в программном комплексе «Смета-Багира» (или аналогичной программе);  предоставление сметных расчетов </w:t>
      </w:r>
      <w:r w:rsidR="008C15A1" w:rsidRPr="00985FA8">
        <w:rPr>
          <w:rFonts w:ascii="Times New Roman" w:hAnsi="Times New Roman"/>
          <w:color w:val="000000" w:themeColor="text1"/>
          <w:sz w:val="24"/>
        </w:rPr>
        <w:t>по опциону к договору генподряда</w:t>
      </w:r>
      <w:r w:rsidRPr="00985FA8">
        <w:rPr>
          <w:rFonts w:ascii="Times New Roman" w:hAnsi="Times New Roman"/>
          <w:color w:val="000000" w:themeColor="text1"/>
          <w:sz w:val="24"/>
        </w:rPr>
        <w:t xml:space="preserve"> (по п.1.3, 2.3, 2.5 договора) </w:t>
      </w:r>
      <w:r w:rsidR="008C15A1" w:rsidRPr="00985FA8">
        <w:rPr>
          <w:rFonts w:ascii="Times New Roman" w:hAnsi="Times New Roman"/>
          <w:color w:val="000000" w:themeColor="text1"/>
          <w:sz w:val="24"/>
        </w:rPr>
        <w:t xml:space="preserve"> ресурсным методом в программном комплексе «Смета-Багира»</w:t>
      </w:r>
      <w:r w:rsidRPr="00985FA8">
        <w:rPr>
          <w:rFonts w:ascii="Times New Roman" w:hAnsi="Times New Roman"/>
          <w:color w:val="000000" w:themeColor="text1"/>
          <w:sz w:val="24"/>
        </w:rPr>
        <w:t>, за подписью уполномоченного лица и печатью участника закупки;</w:t>
      </w:r>
    </w:p>
    <w:p w:rsidR="008C15A1" w:rsidRPr="00985FA8" w:rsidRDefault="00AF5B35" w:rsidP="00D84ACD">
      <w:pPr>
        <w:pStyle w:val="a6"/>
        <w:numPr>
          <w:ilvl w:val="0"/>
          <w:numId w:val="2"/>
        </w:numPr>
        <w:tabs>
          <w:tab w:val="left" w:pos="1418"/>
        </w:tabs>
        <w:spacing w:before="60"/>
        <w:contextualSpacing w:val="0"/>
        <w:jc w:val="both"/>
        <w:rPr>
          <w:rFonts w:ascii="Times New Roman" w:hAnsi="Times New Roman"/>
          <w:color w:val="000000" w:themeColor="text1"/>
          <w:sz w:val="24"/>
        </w:rPr>
      </w:pPr>
      <w:r w:rsidRPr="00985FA8">
        <w:rPr>
          <w:rFonts w:ascii="Times New Roman" w:hAnsi="Times New Roman"/>
          <w:color w:val="000000" w:themeColor="text1"/>
          <w:sz w:val="24"/>
        </w:rPr>
        <w:t>Справка 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r w:rsidR="008C15A1" w:rsidRPr="00985FA8">
        <w:rPr>
          <w:rFonts w:ascii="Times New Roman" w:hAnsi="Times New Roman"/>
          <w:color w:val="000000" w:themeColor="text1"/>
          <w:sz w:val="24"/>
        </w:rPr>
        <w:t>;</w:t>
      </w:r>
    </w:p>
    <w:p w:rsidR="00263330" w:rsidRPr="00985FA8" w:rsidRDefault="00263330" w:rsidP="00D84ACD">
      <w:pPr>
        <w:pStyle w:val="a6"/>
        <w:numPr>
          <w:ilvl w:val="0"/>
          <w:numId w:val="2"/>
        </w:numPr>
        <w:spacing w:before="60"/>
        <w:rPr>
          <w:rFonts w:ascii="Times New Roman" w:hAnsi="Times New Roman"/>
          <w:color w:val="000000" w:themeColor="text1"/>
          <w:sz w:val="24"/>
        </w:rPr>
      </w:pPr>
      <w:r w:rsidRPr="00985FA8">
        <w:rPr>
          <w:rFonts w:ascii="Times New Roman" w:hAnsi="Times New Roman"/>
          <w:bCs/>
          <w:iCs/>
          <w:color w:val="000000" w:themeColor="text1"/>
          <w:sz w:val="24"/>
        </w:rPr>
        <w:t>Справка о наличии кадровых ресурсов (Приложение № 7 к настоящему ПДО)</w:t>
      </w:r>
      <w:r w:rsidR="00236F79" w:rsidRPr="00985FA8">
        <w:rPr>
          <w:rFonts w:ascii="Times New Roman" w:hAnsi="Times New Roman"/>
          <w:bCs/>
          <w:iCs/>
          <w:color w:val="000000" w:themeColor="text1"/>
          <w:sz w:val="24"/>
        </w:rPr>
        <w:t>, с копиями удостоверений об аттестации</w:t>
      </w:r>
      <w:r w:rsidRPr="00985FA8">
        <w:rPr>
          <w:rFonts w:ascii="Times New Roman" w:hAnsi="Times New Roman"/>
          <w:bCs/>
          <w:iCs/>
          <w:color w:val="000000" w:themeColor="text1"/>
          <w:sz w:val="24"/>
        </w:rPr>
        <w:t>;</w:t>
      </w:r>
    </w:p>
    <w:p w:rsidR="008E32E8" w:rsidRPr="00985FA8" w:rsidRDefault="008E32E8" w:rsidP="00D84ACD">
      <w:pPr>
        <w:pStyle w:val="a6"/>
        <w:numPr>
          <w:ilvl w:val="0"/>
          <w:numId w:val="2"/>
        </w:numPr>
        <w:tabs>
          <w:tab w:val="left" w:pos="1418"/>
        </w:tabs>
        <w:spacing w:before="60"/>
        <w:ind w:left="1418" w:hanging="341"/>
        <w:contextualSpacing w:val="0"/>
        <w:jc w:val="both"/>
        <w:rPr>
          <w:rFonts w:ascii="Times New Roman" w:hAnsi="Times New Roman"/>
          <w:color w:val="000000" w:themeColor="text1"/>
          <w:sz w:val="24"/>
        </w:rPr>
      </w:pPr>
      <w:r w:rsidRPr="00985FA8">
        <w:rPr>
          <w:rFonts w:ascii="Times New Roman" w:hAnsi="Times New Roman"/>
          <w:color w:val="000000" w:themeColor="text1"/>
          <w:sz w:val="24"/>
        </w:rPr>
        <w:t xml:space="preserve">Перечень аффилированных организаций (Приложение № </w:t>
      </w:r>
      <w:r w:rsidR="00186AEA" w:rsidRPr="00985FA8">
        <w:rPr>
          <w:rFonts w:ascii="Times New Roman" w:hAnsi="Times New Roman"/>
          <w:color w:val="000000" w:themeColor="text1"/>
          <w:sz w:val="24"/>
        </w:rPr>
        <w:t>5</w:t>
      </w:r>
      <w:r w:rsidRPr="00985FA8">
        <w:rPr>
          <w:rFonts w:ascii="Times New Roman" w:hAnsi="Times New Roman"/>
          <w:color w:val="000000" w:themeColor="text1"/>
          <w:sz w:val="24"/>
        </w:rPr>
        <w:t xml:space="preserve"> к настоящему ПДО);</w:t>
      </w:r>
    </w:p>
    <w:p w:rsidR="00DE7BED" w:rsidRPr="00985FA8" w:rsidRDefault="00DE7BED" w:rsidP="00D84ACD">
      <w:pPr>
        <w:pStyle w:val="a6"/>
        <w:numPr>
          <w:ilvl w:val="0"/>
          <w:numId w:val="2"/>
        </w:numPr>
        <w:tabs>
          <w:tab w:val="left" w:pos="1418"/>
        </w:tabs>
        <w:spacing w:before="60"/>
        <w:ind w:left="1418" w:hanging="341"/>
        <w:contextualSpacing w:val="0"/>
        <w:jc w:val="both"/>
        <w:rPr>
          <w:rFonts w:ascii="Times New Roman" w:hAnsi="Times New Roman"/>
          <w:color w:val="000000" w:themeColor="text1"/>
          <w:sz w:val="24"/>
        </w:rPr>
      </w:pPr>
      <w:r w:rsidRPr="00985FA8">
        <w:rPr>
          <w:rFonts w:ascii="Times New Roman" w:hAnsi="Times New Roman"/>
          <w:color w:val="000000" w:themeColor="text1"/>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985FA8">
        <w:rPr>
          <w:rFonts w:ascii="Times New Roman" w:hAnsi="Times New Roman"/>
          <w:color w:val="000000" w:themeColor="text1"/>
          <w:sz w:val="24"/>
        </w:rPr>
        <w:t>менее 4 (ч</w:t>
      </w:r>
      <w:r w:rsidRPr="00985FA8">
        <w:rPr>
          <w:rFonts w:ascii="Times New Roman" w:hAnsi="Times New Roman"/>
          <w:color w:val="000000" w:themeColor="text1"/>
          <w:sz w:val="24"/>
        </w:rPr>
        <w:t>етырех) месяцев после даты окончания приема оферт;</w:t>
      </w:r>
    </w:p>
    <w:p w:rsidR="00DE7BED" w:rsidRPr="00985FA8" w:rsidRDefault="00DE7BED" w:rsidP="00D84ACD">
      <w:pPr>
        <w:pStyle w:val="a6"/>
        <w:numPr>
          <w:ilvl w:val="0"/>
          <w:numId w:val="2"/>
        </w:numPr>
        <w:tabs>
          <w:tab w:val="left" w:pos="1418"/>
        </w:tabs>
        <w:spacing w:before="60"/>
        <w:ind w:left="1418" w:hanging="341"/>
        <w:contextualSpacing w:val="0"/>
        <w:jc w:val="both"/>
        <w:rPr>
          <w:rFonts w:ascii="Times New Roman" w:hAnsi="Times New Roman"/>
          <w:color w:val="000000" w:themeColor="text1"/>
          <w:sz w:val="24"/>
        </w:rPr>
      </w:pPr>
      <w:r w:rsidRPr="00985FA8">
        <w:rPr>
          <w:rFonts w:ascii="Times New Roman" w:hAnsi="Times New Roman"/>
          <w:color w:val="000000" w:themeColor="text1"/>
          <w:sz w:val="24"/>
        </w:rPr>
        <w:t>Опись документов технической части оферты (подписанная уполномоченным лицом и заверенная печатью участника закупки);</w:t>
      </w:r>
    </w:p>
    <w:p w:rsidR="00DE7BED" w:rsidRPr="00C561F7" w:rsidRDefault="00DE7BED" w:rsidP="00D84ACD">
      <w:pPr>
        <w:spacing w:before="60"/>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84ACD">
      <w:pPr>
        <w:pStyle w:val="a6"/>
        <w:numPr>
          <w:ilvl w:val="0"/>
          <w:numId w:val="2"/>
        </w:numPr>
        <w:tabs>
          <w:tab w:val="left" w:pos="1418"/>
        </w:tabs>
        <w:spacing w:before="60"/>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FA2773" w:rsidRPr="00C561F7">
        <w:rPr>
          <w:rFonts w:ascii="Times New Roman" w:hAnsi="Times New Roman"/>
          <w:sz w:val="24"/>
        </w:rPr>
        <w:t xml:space="preserve">Приложение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8C6979" w:rsidP="00D84ACD">
      <w:pPr>
        <w:pStyle w:val="a6"/>
        <w:numPr>
          <w:ilvl w:val="0"/>
          <w:numId w:val="2"/>
        </w:numPr>
        <w:spacing w:before="60"/>
        <w:ind w:left="1418" w:hanging="341"/>
        <w:contextualSpacing w:val="0"/>
        <w:jc w:val="both"/>
        <w:rPr>
          <w:rFonts w:ascii="Times New Roman" w:hAnsi="Times New Roman"/>
          <w:sz w:val="24"/>
        </w:rPr>
      </w:pPr>
      <w:r w:rsidRPr="008C6979">
        <w:rPr>
          <w:rFonts w:ascii="Times New Roman" w:hAnsi="Times New Roman"/>
          <w:sz w:val="24"/>
        </w:rPr>
        <w:t xml:space="preserve">Подписанный договор генподряда (Приложение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AC65A9" w:rsidRPr="00AC65A9" w:rsidRDefault="00AC65A9" w:rsidP="00D84ACD">
      <w:pPr>
        <w:pStyle w:val="a6"/>
        <w:numPr>
          <w:ilvl w:val="0"/>
          <w:numId w:val="2"/>
        </w:numPr>
        <w:spacing w:before="60"/>
        <w:rPr>
          <w:rFonts w:ascii="Times New Roman" w:hAnsi="Times New Roman"/>
          <w:sz w:val="24"/>
        </w:rPr>
      </w:pPr>
      <w:r w:rsidRPr="00AC65A9">
        <w:rPr>
          <w:rFonts w:ascii="Times New Roman" w:hAnsi="Times New Roman"/>
          <w:sz w:val="24"/>
        </w:rPr>
        <w:t>«Расчет стоимости строительства», с заполненными графами в тыс.руб. без НДС (</w:t>
      </w:r>
      <w:r w:rsidR="00C43985">
        <w:rPr>
          <w:rFonts w:ascii="Times New Roman" w:hAnsi="Times New Roman"/>
          <w:sz w:val="24"/>
        </w:rPr>
        <w:t>П</w:t>
      </w:r>
      <w:r w:rsidRPr="00AC65A9">
        <w:rPr>
          <w:rFonts w:ascii="Times New Roman" w:hAnsi="Times New Roman"/>
          <w:sz w:val="24"/>
        </w:rPr>
        <w:t>риложение №</w:t>
      </w:r>
      <w:r w:rsidRPr="00D711CC">
        <w:rPr>
          <w:rFonts w:ascii="Times New Roman" w:hAnsi="Times New Roman"/>
          <w:color w:val="000000" w:themeColor="text1"/>
          <w:sz w:val="24"/>
        </w:rPr>
        <w:t xml:space="preserve"> </w:t>
      </w:r>
      <w:r w:rsidR="00D711CC" w:rsidRPr="00D711CC">
        <w:rPr>
          <w:rFonts w:ascii="Times New Roman" w:hAnsi="Times New Roman"/>
          <w:color w:val="000000" w:themeColor="text1"/>
          <w:sz w:val="24"/>
        </w:rPr>
        <w:t>8</w:t>
      </w:r>
      <w:r w:rsidRPr="00AC65A9">
        <w:rPr>
          <w:rFonts w:ascii="Times New Roman" w:hAnsi="Times New Roman"/>
          <w:sz w:val="24"/>
        </w:rPr>
        <w:t xml:space="preserve"> к настоящему ПДО);</w:t>
      </w:r>
    </w:p>
    <w:p w:rsidR="00DE7BED" w:rsidRPr="00C561F7" w:rsidRDefault="00DE7BED" w:rsidP="00D84ACD">
      <w:pPr>
        <w:pStyle w:val="a6"/>
        <w:numPr>
          <w:ilvl w:val="0"/>
          <w:numId w:val="2"/>
        </w:numPr>
        <w:tabs>
          <w:tab w:val="left" w:pos="1418"/>
        </w:tabs>
        <w:spacing w:before="60"/>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DE7BED" w:rsidRPr="00C561F7" w:rsidRDefault="00DE7BED" w:rsidP="00D84ACD">
      <w:pPr>
        <w:spacing w:before="60"/>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84ACD">
      <w:pPr>
        <w:spacing w:before="60"/>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84ACD">
      <w:pPr>
        <w:spacing w:before="60"/>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84ACD">
      <w:pPr>
        <w:spacing w:before="60"/>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84ACD">
      <w:pPr>
        <w:widowControl w:val="0"/>
        <w:overflowPunct w:val="0"/>
        <w:autoSpaceDE w:val="0"/>
        <w:autoSpaceDN w:val="0"/>
        <w:adjustRightInd w:val="0"/>
        <w:spacing w:before="6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84ACD">
      <w:pPr>
        <w:spacing w:before="60"/>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984DEF">
        <w:rPr>
          <w:rFonts w:ascii="Times New Roman" w:hAnsi="Times New Roman"/>
          <w:sz w:val="24"/>
        </w:rPr>
        <w:t>203</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w:t>
      </w:r>
      <w:r w:rsidR="00BE2596">
        <w:rPr>
          <w:rFonts w:ascii="Times New Roman" w:hAnsi="Times New Roman"/>
          <w:sz w:val="24"/>
        </w:rPr>
        <w:t>6</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D84ACD">
        <w:rPr>
          <w:rFonts w:ascii="Times New Roman" w:hAnsi="Times New Roman"/>
          <w:sz w:val="24"/>
        </w:rPr>
        <w:t>20.06.16»</w:t>
      </w:r>
    </w:p>
    <w:p w:rsidR="00DE7BED" w:rsidRPr="00C561F7" w:rsidRDefault="00DE7BED" w:rsidP="00D84ACD">
      <w:pPr>
        <w:widowControl w:val="0"/>
        <w:overflowPunct w:val="0"/>
        <w:autoSpaceDE w:val="0"/>
        <w:autoSpaceDN w:val="0"/>
        <w:adjustRightInd w:val="0"/>
        <w:spacing w:before="6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84ACD">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84ACD">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84ACD">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84ACD">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84ACD">
      <w:pPr>
        <w:widowControl w:val="0"/>
        <w:overflowPunct w:val="0"/>
        <w:autoSpaceDE w:val="0"/>
        <w:autoSpaceDN w:val="0"/>
        <w:adjustRightInd w:val="0"/>
        <w:spacing w:before="6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84ACD">
      <w:pPr>
        <w:widowControl w:val="0"/>
        <w:overflowPunct w:val="0"/>
        <w:autoSpaceDE w:val="0"/>
        <w:autoSpaceDN w:val="0"/>
        <w:adjustRightInd w:val="0"/>
        <w:spacing w:before="6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84ACD">
      <w:pPr>
        <w:spacing w:before="60"/>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84ACD">
      <w:pPr>
        <w:spacing w:before="60"/>
        <w:ind w:left="708"/>
        <w:jc w:val="both"/>
        <w:rPr>
          <w:rFonts w:ascii="Times New Roman" w:hAnsi="Times New Roman"/>
          <w:b/>
          <w:sz w:val="24"/>
        </w:rPr>
      </w:pPr>
      <w:r w:rsidRPr="00C561F7">
        <w:rPr>
          <w:rFonts w:ascii="Times New Roman" w:hAnsi="Times New Roman"/>
          <w:b/>
          <w:sz w:val="24"/>
        </w:rPr>
        <w:t>Начало приема оферт – «</w:t>
      </w:r>
      <w:r w:rsidR="00D84ACD">
        <w:rPr>
          <w:rFonts w:ascii="Times New Roman" w:hAnsi="Times New Roman"/>
          <w:b/>
          <w:sz w:val="24"/>
        </w:rPr>
        <w:t xml:space="preserve"> 20 </w:t>
      </w:r>
      <w:r w:rsidRPr="00C561F7">
        <w:rPr>
          <w:rFonts w:ascii="Times New Roman" w:hAnsi="Times New Roman"/>
          <w:b/>
          <w:sz w:val="24"/>
        </w:rPr>
        <w:t xml:space="preserve">» </w:t>
      </w:r>
      <w:r w:rsidR="00D84ACD">
        <w:rPr>
          <w:rFonts w:ascii="Times New Roman" w:hAnsi="Times New Roman"/>
          <w:b/>
          <w:sz w:val="24"/>
        </w:rPr>
        <w:t>июня</w:t>
      </w:r>
      <w:r w:rsidRPr="00C561F7">
        <w:rPr>
          <w:rFonts w:ascii="Times New Roman" w:hAnsi="Times New Roman"/>
          <w:b/>
          <w:sz w:val="24"/>
        </w:rPr>
        <w:t xml:space="preserve"> </w:t>
      </w:r>
      <w:r w:rsidR="00D84ACD">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84ACD">
      <w:pPr>
        <w:spacing w:before="60"/>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D84ACD">
        <w:rPr>
          <w:rFonts w:ascii="Times New Roman" w:hAnsi="Times New Roman"/>
          <w:b/>
          <w:sz w:val="24"/>
        </w:rPr>
        <w:t xml:space="preserve"> 16</w:t>
      </w:r>
      <w:r w:rsidRPr="00C561F7">
        <w:rPr>
          <w:rFonts w:ascii="Times New Roman" w:hAnsi="Times New Roman"/>
          <w:b/>
          <w:sz w:val="24"/>
        </w:rPr>
        <w:t>:</w:t>
      </w:r>
      <w:r w:rsidR="00D84ACD">
        <w:rPr>
          <w:rFonts w:ascii="Times New Roman" w:hAnsi="Times New Roman"/>
          <w:b/>
          <w:sz w:val="24"/>
        </w:rPr>
        <w:t>00</w:t>
      </w:r>
      <w:r w:rsidRPr="00C561F7">
        <w:rPr>
          <w:rFonts w:ascii="Times New Roman" w:hAnsi="Times New Roman"/>
          <w:b/>
          <w:sz w:val="24"/>
        </w:rPr>
        <w:t xml:space="preserve"> «</w:t>
      </w:r>
      <w:r w:rsidR="00D84ACD">
        <w:rPr>
          <w:rFonts w:ascii="Times New Roman" w:hAnsi="Times New Roman"/>
          <w:b/>
          <w:sz w:val="24"/>
        </w:rPr>
        <w:t xml:space="preserve"> 05 </w:t>
      </w:r>
      <w:r w:rsidRPr="00C561F7">
        <w:rPr>
          <w:rFonts w:ascii="Times New Roman" w:hAnsi="Times New Roman"/>
          <w:b/>
          <w:sz w:val="24"/>
        </w:rPr>
        <w:t xml:space="preserve">» </w:t>
      </w:r>
      <w:r w:rsidR="00D84ACD">
        <w:rPr>
          <w:rFonts w:ascii="Times New Roman" w:hAnsi="Times New Roman"/>
          <w:b/>
          <w:sz w:val="24"/>
        </w:rPr>
        <w:t>июля</w:t>
      </w:r>
      <w:r w:rsidRPr="00C561F7">
        <w:rPr>
          <w:rFonts w:ascii="Times New Roman" w:hAnsi="Times New Roman"/>
          <w:b/>
          <w:sz w:val="24"/>
        </w:rPr>
        <w:t xml:space="preserve"> </w:t>
      </w:r>
      <w:r w:rsidR="00D84ACD">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84ACD">
      <w:pPr>
        <w:spacing w:before="60"/>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D84ACD">
        <w:rPr>
          <w:rFonts w:ascii="Times New Roman" w:hAnsi="Times New Roman"/>
          <w:b/>
          <w:sz w:val="24"/>
        </w:rPr>
        <w:t xml:space="preserve"> 30 </w:t>
      </w:r>
      <w:r w:rsidRPr="00C561F7">
        <w:rPr>
          <w:rFonts w:ascii="Times New Roman" w:hAnsi="Times New Roman"/>
          <w:b/>
          <w:sz w:val="24"/>
        </w:rPr>
        <w:t xml:space="preserve">» </w:t>
      </w:r>
      <w:r w:rsidR="00D84ACD">
        <w:rPr>
          <w:rFonts w:ascii="Times New Roman" w:hAnsi="Times New Roman"/>
          <w:b/>
          <w:sz w:val="24"/>
        </w:rPr>
        <w:t>сентября</w:t>
      </w:r>
      <w:r w:rsidRPr="00C561F7">
        <w:rPr>
          <w:rFonts w:ascii="Times New Roman" w:hAnsi="Times New Roman"/>
          <w:b/>
          <w:sz w:val="24"/>
        </w:rPr>
        <w:t xml:space="preserve"> </w:t>
      </w:r>
      <w:r w:rsidR="00D84ACD">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84ACD">
      <w:pPr>
        <w:spacing w:before="60"/>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84ACD">
      <w:pPr>
        <w:spacing w:before="60"/>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84ACD">
      <w:pPr>
        <w:spacing w:before="60"/>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84ACD">
      <w:pPr>
        <w:spacing w:before="60"/>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D84ACD">
        <w:rPr>
          <w:rFonts w:ascii="Times New Roman" w:hAnsi="Times New Roman"/>
          <w:sz w:val="24"/>
        </w:rPr>
        <w:t xml:space="preserve"> 30 </w:t>
      </w:r>
      <w:r w:rsidRPr="00C561F7">
        <w:rPr>
          <w:rFonts w:ascii="Times New Roman" w:hAnsi="Times New Roman"/>
          <w:sz w:val="24"/>
        </w:rPr>
        <w:t xml:space="preserve">» </w:t>
      </w:r>
      <w:r w:rsidR="00D84ACD">
        <w:rPr>
          <w:rFonts w:ascii="Times New Roman" w:hAnsi="Times New Roman"/>
          <w:sz w:val="24"/>
        </w:rPr>
        <w:t>июня</w:t>
      </w:r>
      <w:r w:rsidRPr="00C561F7">
        <w:rPr>
          <w:rFonts w:ascii="Times New Roman" w:hAnsi="Times New Roman"/>
          <w:sz w:val="24"/>
        </w:rPr>
        <w:t xml:space="preserve"> </w:t>
      </w:r>
      <w:r w:rsidR="00D84ACD">
        <w:rPr>
          <w:rFonts w:ascii="Times New Roman" w:hAnsi="Times New Roman"/>
          <w:sz w:val="24"/>
        </w:rPr>
        <w:t>2016</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84ACD" w:rsidRDefault="00D84ACD">
      <w:pPr>
        <w:spacing w:before="0" w:line="276" w:lineRule="auto"/>
        <w:jc w:val="center"/>
        <w:rPr>
          <w:rFonts w:ascii="Times New Roman" w:hAnsi="Times New Roman"/>
          <w:b/>
          <w:sz w:val="24"/>
          <w:u w:val="single"/>
        </w:rPr>
      </w:pPr>
      <w:r>
        <w:rPr>
          <w:rFonts w:ascii="Times New Roman" w:hAnsi="Times New Roman"/>
          <w:b/>
          <w:sz w:val="24"/>
          <w:u w:val="single"/>
        </w:rPr>
        <w:br w:type="page"/>
      </w:r>
    </w:p>
    <w:p w:rsidR="00D84ACD" w:rsidRPr="002B6C37" w:rsidRDefault="00D84ACD" w:rsidP="00D84ACD">
      <w:pPr>
        <w:spacing w:before="60"/>
        <w:jc w:val="both"/>
        <w:rPr>
          <w:rFonts w:ascii="Times New Roman" w:hAnsi="Times New Roman"/>
          <w:b/>
          <w:sz w:val="24"/>
          <w:u w:val="single"/>
        </w:rPr>
      </w:pPr>
      <w:r w:rsidRPr="002B6C37">
        <w:rPr>
          <w:rFonts w:ascii="Times New Roman" w:hAnsi="Times New Roman"/>
          <w:b/>
          <w:sz w:val="24"/>
          <w:u w:val="single"/>
        </w:rPr>
        <w:t>По вопросам технического характера обращаться:</w:t>
      </w:r>
    </w:p>
    <w:p w:rsidR="00D84ACD" w:rsidRDefault="00D84ACD" w:rsidP="00D84ACD">
      <w:pPr>
        <w:spacing w:before="60" w:line="276" w:lineRule="auto"/>
        <w:jc w:val="both"/>
        <w:rPr>
          <w:rFonts w:ascii="Times New Roman" w:hAnsi="Times New Roman"/>
          <w:sz w:val="24"/>
        </w:rPr>
      </w:pPr>
      <w:r>
        <w:rPr>
          <w:rFonts w:ascii="Times New Roman" w:hAnsi="Times New Roman"/>
          <w:sz w:val="24"/>
        </w:rPr>
        <w:t xml:space="preserve">Специалист </w:t>
      </w:r>
      <w:r w:rsidRPr="00C561F7">
        <w:rPr>
          <w:rFonts w:ascii="Times New Roman" w:hAnsi="Times New Roman"/>
          <w:sz w:val="24"/>
        </w:rPr>
        <w:t xml:space="preserve">отдела закупки услуг ОАО «Славнефть-ЯНОС» </w:t>
      </w:r>
    </w:p>
    <w:p w:rsidR="00D84ACD" w:rsidRPr="00C561F7" w:rsidRDefault="00D84ACD" w:rsidP="00D84ACD">
      <w:pPr>
        <w:spacing w:before="60" w:line="276" w:lineRule="auto"/>
        <w:jc w:val="both"/>
        <w:rPr>
          <w:rFonts w:ascii="Times New Roman" w:hAnsi="Times New Roman"/>
          <w:sz w:val="24"/>
        </w:rPr>
      </w:pPr>
      <w:r>
        <w:rPr>
          <w:rFonts w:ascii="Times New Roman" w:hAnsi="Times New Roman"/>
          <w:sz w:val="24"/>
        </w:rPr>
        <w:t>Прокофьева Елена Геннадьевна</w:t>
      </w:r>
      <w:r w:rsidRPr="00C561F7">
        <w:rPr>
          <w:rFonts w:ascii="Times New Roman" w:hAnsi="Times New Roman"/>
          <w:sz w:val="24"/>
        </w:rPr>
        <w:t>.</w:t>
      </w:r>
    </w:p>
    <w:p w:rsidR="00D84ACD" w:rsidRDefault="00D84ACD" w:rsidP="00D84ACD">
      <w:pPr>
        <w:spacing w:before="60" w:line="276" w:lineRule="auto"/>
        <w:jc w:val="both"/>
        <w:rPr>
          <w:rFonts w:ascii="Times New Roman" w:hAnsi="Times New Roman"/>
          <w:bCs/>
          <w:sz w:val="24"/>
        </w:rPr>
      </w:pPr>
      <w:r w:rsidRPr="00C561F7">
        <w:rPr>
          <w:rFonts w:ascii="Times New Roman" w:hAnsi="Times New Roman"/>
          <w:sz w:val="24"/>
        </w:rPr>
        <w:t xml:space="preserve">Контактные данные: телефон: (4852) 49-87-15, факс (4852) </w:t>
      </w:r>
      <w:r w:rsidRPr="00C561F7">
        <w:rPr>
          <w:rFonts w:ascii="Times New Roman" w:hAnsi="Times New Roman"/>
          <w:bCs/>
          <w:sz w:val="24"/>
        </w:rPr>
        <w:t xml:space="preserve">49-93-00 </w:t>
      </w:r>
    </w:p>
    <w:p w:rsidR="00D84ACD" w:rsidRPr="00BE4E37" w:rsidRDefault="00D84ACD" w:rsidP="00D84ACD">
      <w:pPr>
        <w:spacing w:before="60" w:line="276" w:lineRule="auto"/>
        <w:jc w:val="both"/>
        <w:rPr>
          <w:rFonts w:ascii="Times New Roman" w:hAnsi="Times New Roman"/>
          <w:sz w:val="24"/>
          <w:u w:val="single"/>
          <w:lang w:val="en-US"/>
        </w:rPr>
      </w:pPr>
      <w:r w:rsidRPr="00C561F7">
        <w:rPr>
          <w:rFonts w:ascii="Times New Roman" w:hAnsi="Times New Roman"/>
          <w:sz w:val="24"/>
          <w:lang w:val="en-US"/>
        </w:rPr>
        <w:t>E</w:t>
      </w:r>
      <w:r w:rsidRPr="00BE4E37">
        <w:rPr>
          <w:rFonts w:ascii="Times New Roman" w:hAnsi="Times New Roman"/>
          <w:sz w:val="24"/>
          <w:lang w:val="en-US"/>
        </w:rPr>
        <w:t>-</w:t>
      </w:r>
      <w:r w:rsidRPr="00C561F7">
        <w:rPr>
          <w:rFonts w:ascii="Times New Roman" w:hAnsi="Times New Roman"/>
          <w:sz w:val="24"/>
          <w:lang w:val="en-US"/>
        </w:rPr>
        <w:t>mail</w:t>
      </w:r>
      <w:r w:rsidRPr="00BE4E37">
        <w:rPr>
          <w:rFonts w:ascii="Times New Roman" w:hAnsi="Times New Roman"/>
          <w:sz w:val="24"/>
          <w:lang w:val="en-US"/>
        </w:rPr>
        <w:t>:</w:t>
      </w:r>
      <w:r w:rsidRPr="00BE4E37">
        <w:rPr>
          <w:rFonts w:ascii="Times New Roman" w:hAnsi="Times New Roman"/>
          <w:bCs/>
          <w:sz w:val="24"/>
          <w:lang w:val="en-US"/>
        </w:rPr>
        <w:t xml:space="preserve"> </w:t>
      </w:r>
      <w:hyperlink r:id="rId9" w:history="1">
        <w:r w:rsidRPr="00C561F7">
          <w:rPr>
            <w:rStyle w:val="a8"/>
            <w:rFonts w:ascii="Times New Roman" w:hAnsi="Times New Roman"/>
            <w:sz w:val="24"/>
            <w:lang w:val="en-US"/>
          </w:rPr>
          <w:t>ProkofievaEG</w:t>
        </w:r>
        <w:r w:rsidRPr="00BE4E37">
          <w:rPr>
            <w:rStyle w:val="a8"/>
            <w:rFonts w:ascii="Times New Roman" w:hAnsi="Times New Roman"/>
            <w:sz w:val="24"/>
            <w:lang w:val="en-US"/>
          </w:rPr>
          <w:t>@</w:t>
        </w:r>
        <w:r w:rsidRPr="00C561F7">
          <w:rPr>
            <w:rStyle w:val="a8"/>
            <w:rFonts w:ascii="Times New Roman" w:hAnsi="Times New Roman"/>
            <w:sz w:val="24"/>
            <w:lang w:val="en-US"/>
          </w:rPr>
          <w:t>yanos</w:t>
        </w:r>
        <w:r w:rsidRPr="00BE4E37">
          <w:rPr>
            <w:rStyle w:val="a8"/>
            <w:rFonts w:ascii="Times New Roman" w:hAnsi="Times New Roman"/>
            <w:sz w:val="24"/>
            <w:lang w:val="en-US"/>
          </w:rPr>
          <w:t>.</w:t>
        </w:r>
        <w:r w:rsidRPr="00C561F7">
          <w:rPr>
            <w:rStyle w:val="a8"/>
            <w:rFonts w:ascii="Times New Roman" w:hAnsi="Times New Roman"/>
            <w:sz w:val="24"/>
            <w:lang w:val="en-US"/>
          </w:rPr>
          <w:t>slavneft</w:t>
        </w:r>
        <w:r w:rsidRPr="00BE4E37">
          <w:rPr>
            <w:rStyle w:val="a8"/>
            <w:rFonts w:ascii="Times New Roman" w:hAnsi="Times New Roman"/>
            <w:sz w:val="24"/>
            <w:lang w:val="en-US"/>
          </w:rPr>
          <w:t>.</w:t>
        </w:r>
        <w:r w:rsidRPr="00C561F7">
          <w:rPr>
            <w:rStyle w:val="a8"/>
            <w:rFonts w:ascii="Times New Roman" w:hAnsi="Times New Roman"/>
            <w:sz w:val="24"/>
            <w:lang w:val="en-US"/>
          </w:rPr>
          <w:t>ru</w:t>
        </w:r>
      </w:hyperlink>
    </w:p>
    <w:p w:rsidR="00D84ACD" w:rsidRPr="002B6C37" w:rsidRDefault="00D84ACD" w:rsidP="00D84ACD">
      <w:pPr>
        <w:spacing w:before="60"/>
        <w:jc w:val="both"/>
        <w:rPr>
          <w:rFonts w:ascii="Times New Roman" w:hAnsi="Times New Roman"/>
          <w:b/>
          <w:sz w:val="24"/>
          <w:u w:val="single"/>
        </w:rPr>
      </w:pPr>
      <w:r w:rsidRPr="002B6C37">
        <w:rPr>
          <w:rFonts w:ascii="Times New Roman" w:hAnsi="Times New Roman"/>
          <w:b/>
          <w:sz w:val="24"/>
          <w:u w:val="single"/>
        </w:rPr>
        <w:t>По вопросам организационного характера обращаться:</w:t>
      </w:r>
    </w:p>
    <w:p w:rsidR="00D84ACD" w:rsidRPr="002B6C37" w:rsidRDefault="00D84ACD" w:rsidP="00D84ACD">
      <w:pPr>
        <w:spacing w:before="60" w:line="276" w:lineRule="auto"/>
        <w:jc w:val="both"/>
        <w:rPr>
          <w:rFonts w:ascii="Times New Roman" w:hAnsi="Times New Roman"/>
          <w:sz w:val="24"/>
        </w:rPr>
      </w:pPr>
      <w:r w:rsidRPr="002B6C37">
        <w:rPr>
          <w:rFonts w:ascii="Times New Roman" w:hAnsi="Times New Roman"/>
          <w:sz w:val="24"/>
        </w:rPr>
        <w:t>Ведущий специалист Тендерного комитета ОАО «Славнефть-ЯНОС»</w:t>
      </w:r>
    </w:p>
    <w:p w:rsidR="00D84ACD" w:rsidRPr="002B6C37" w:rsidRDefault="00D84ACD" w:rsidP="00D84ACD">
      <w:pPr>
        <w:tabs>
          <w:tab w:val="left" w:pos="8273"/>
        </w:tabs>
        <w:spacing w:before="60" w:line="276" w:lineRule="auto"/>
        <w:jc w:val="both"/>
        <w:rPr>
          <w:rFonts w:ascii="Times New Roman" w:hAnsi="Times New Roman"/>
          <w:color w:val="FF0000"/>
          <w:sz w:val="24"/>
        </w:rPr>
      </w:pPr>
      <w:r w:rsidRPr="002B6C37">
        <w:rPr>
          <w:rFonts w:ascii="Times New Roman" w:hAnsi="Times New Roman"/>
          <w:sz w:val="24"/>
        </w:rPr>
        <w:t xml:space="preserve">Кузьменков Сергей Викторович. </w:t>
      </w:r>
    </w:p>
    <w:p w:rsidR="00D84ACD" w:rsidRDefault="00D84ACD" w:rsidP="00D84ACD">
      <w:pPr>
        <w:spacing w:before="60" w:line="276" w:lineRule="auto"/>
        <w:jc w:val="both"/>
        <w:rPr>
          <w:rFonts w:ascii="Times New Roman" w:hAnsi="Times New Roman"/>
          <w:sz w:val="24"/>
        </w:rPr>
      </w:pPr>
      <w:r w:rsidRPr="002B6C37">
        <w:rPr>
          <w:rFonts w:ascii="Times New Roman" w:hAnsi="Times New Roman"/>
          <w:sz w:val="24"/>
        </w:rPr>
        <w:t xml:space="preserve">Контактные данные: телефон: (4852) 49-81-14, факс: (4852) 49-93-00, </w:t>
      </w:r>
    </w:p>
    <w:p w:rsidR="00D84ACD" w:rsidRPr="002B6C37" w:rsidRDefault="00D84ACD" w:rsidP="00D84ACD">
      <w:pPr>
        <w:tabs>
          <w:tab w:val="left" w:pos="8273"/>
        </w:tabs>
        <w:spacing w:before="60" w:line="276" w:lineRule="auto"/>
        <w:jc w:val="both"/>
        <w:rPr>
          <w:rFonts w:ascii="Times New Roman" w:hAnsi="Times New Roman"/>
          <w:color w:val="FF0000"/>
          <w:sz w:val="24"/>
          <w:lang w:val="en-US"/>
        </w:rPr>
      </w:pPr>
      <w:r w:rsidRPr="002B6C37">
        <w:rPr>
          <w:rFonts w:ascii="Times New Roman" w:hAnsi="Times New Roman"/>
          <w:sz w:val="24"/>
          <w:lang w:val="en-US"/>
        </w:rPr>
        <w:t>E-mail:</w:t>
      </w:r>
      <w:r w:rsidRPr="002B6C37">
        <w:rPr>
          <w:rFonts w:ascii="Times New Roman" w:hAnsi="Times New Roman"/>
          <w:color w:val="FF0000"/>
          <w:sz w:val="24"/>
          <w:lang w:val="en-US"/>
        </w:rPr>
        <w:t xml:space="preserve"> </w:t>
      </w:r>
      <w:hyperlink r:id="rId10" w:history="1">
        <w:r w:rsidRPr="002B6C37">
          <w:rPr>
            <w:rStyle w:val="a8"/>
            <w:rFonts w:ascii="Times New Roman" w:hAnsi="Times New Roman"/>
            <w:sz w:val="24"/>
            <w:lang w:val="en-US"/>
          </w:rPr>
          <w:t>KuzmenkovSV@yanos.slavneft.ru</w:t>
        </w:r>
      </w:hyperlink>
    </w:p>
    <w:p w:rsidR="00DE7BED" w:rsidRPr="00C561F7" w:rsidRDefault="00DE7BED" w:rsidP="00D84ACD">
      <w:pPr>
        <w:spacing w:before="60"/>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84ACD">
      <w:pPr>
        <w:spacing w:before="60"/>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84ACD">
      <w:pPr>
        <w:spacing w:before="60"/>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84ACD">
      <w:pPr>
        <w:spacing w:before="60"/>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84ACD">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84ACD">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84ACD">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84ACD">
      <w:pPr>
        <w:spacing w:before="60"/>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84ACD">
      <w:pPr>
        <w:spacing w:before="60"/>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84ACD">
      <w:pPr>
        <w:spacing w:before="60"/>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84ACD">
      <w:pPr>
        <w:spacing w:before="60"/>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84ACD">
      <w:pPr>
        <w:spacing w:before="60"/>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84ACD">
      <w:pPr>
        <w:spacing w:before="60"/>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84ACD">
      <w:pPr>
        <w:spacing w:before="60"/>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84ACD">
      <w:pPr>
        <w:spacing w:before="60"/>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84ACD">
      <w:pPr>
        <w:spacing w:before="60"/>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 xml:space="preserve">+7 (4852) 49-93-33, электронная </w:t>
      </w:r>
      <w:r w:rsidR="00D84ACD">
        <w:rPr>
          <w:rFonts w:ascii="Times New Roman" w:hAnsi="Times New Roman"/>
          <w:sz w:val="24"/>
        </w:rPr>
        <w:t xml:space="preserve">почта </w:t>
      </w:r>
      <w:hyperlink r:id="rId11" w:history="1">
        <w:r w:rsidR="00D84ACD" w:rsidRPr="006D5584">
          <w:rPr>
            <w:rStyle w:val="a8"/>
            <w:rFonts w:ascii="Times New Roman" w:hAnsi="Times New Roman"/>
            <w:sz w:val="24"/>
          </w:rPr>
          <w:t>hotline@yanos.slavneft.ru</w:t>
        </w:r>
      </w:hyperlink>
    </w:p>
    <w:p w:rsidR="00D84ACD" w:rsidRDefault="00D84ACD" w:rsidP="00D84ACD">
      <w:pPr>
        <w:spacing w:before="60"/>
        <w:ind w:firstLine="708"/>
        <w:jc w:val="both"/>
        <w:rPr>
          <w:rFonts w:ascii="Times New Roman" w:hAnsi="Times New Roman"/>
          <w:sz w:val="24"/>
        </w:rPr>
      </w:pP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984DEF">
        <w:rPr>
          <w:rFonts w:ascii="Times New Roman" w:hAnsi="Times New Roman"/>
          <w:sz w:val="24"/>
        </w:rPr>
        <w:t>203</w:t>
      </w:r>
      <w:r w:rsidR="00D549DA" w:rsidRPr="00C561F7">
        <w:rPr>
          <w:rFonts w:ascii="Times New Roman" w:hAnsi="Times New Roman"/>
          <w:sz w:val="24"/>
        </w:rPr>
        <w:t>-КС</w:t>
      </w:r>
      <w:r w:rsidR="00E85DE8" w:rsidRPr="00C561F7">
        <w:rPr>
          <w:rFonts w:ascii="Times New Roman" w:hAnsi="Times New Roman"/>
          <w:sz w:val="24"/>
        </w:rPr>
        <w:t>-201</w:t>
      </w:r>
      <w:r w:rsidR="00BE2596">
        <w:rPr>
          <w:rFonts w:ascii="Times New Roman" w:hAnsi="Times New Roman"/>
          <w:sz w:val="24"/>
        </w:rPr>
        <w:t>6</w:t>
      </w:r>
      <w:r w:rsidRPr="00C561F7">
        <w:rPr>
          <w:rFonts w:ascii="Times New Roman" w:hAnsi="Times New Roman"/>
          <w:sz w:val="24"/>
        </w:rPr>
        <w:t xml:space="preserve"> от </w:t>
      </w:r>
      <w:r w:rsidR="00D84ACD">
        <w:rPr>
          <w:rFonts w:ascii="Times New Roman" w:hAnsi="Times New Roman"/>
          <w:sz w:val="24"/>
        </w:rPr>
        <w:t>2006.16:</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(Приложение № 1).</w:t>
      </w:r>
    </w:p>
    <w:p w:rsidR="00DE7BED" w:rsidRPr="00C561F7" w:rsidRDefault="00763AF5" w:rsidP="00DE7BED">
      <w:pPr>
        <w:rPr>
          <w:rFonts w:ascii="Times New Roman" w:hAnsi="Times New Roman"/>
          <w:sz w:val="24"/>
        </w:rPr>
      </w:pPr>
      <w:r>
        <w:rPr>
          <w:rFonts w:ascii="Times New Roman" w:hAnsi="Times New Roman"/>
          <w:sz w:val="24"/>
        </w:rPr>
        <w:t xml:space="preserve">3. </w:t>
      </w:r>
      <w:r w:rsid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Извещение о согласии сделать оферту</w:t>
      </w:r>
      <w:r w:rsidR="00B25A57" w:rsidRPr="00C561F7">
        <w:rPr>
          <w:rFonts w:ascii="Times New Roman" w:hAnsi="Times New Roman"/>
          <w:sz w:val="24"/>
        </w:rPr>
        <w:t>»</w:t>
      </w:r>
      <w:r w:rsidR="00DE7BED" w:rsidRPr="00C561F7">
        <w:rPr>
          <w:rFonts w:ascii="Times New Roman" w:hAnsi="Times New Roman"/>
          <w:sz w:val="24"/>
        </w:rPr>
        <w:t xml:space="preserve">  в 1 экз.</w:t>
      </w:r>
      <w:r w:rsidR="002C40E6" w:rsidRPr="002C40E6">
        <w:rPr>
          <w:rFonts w:ascii="Times New Roman" w:hAnsi="Times New Roman"/>
          <w:sz w:val="24"/>
        </w:rPr>
        <w:t xml:space="preserve"> (Приложение №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xml:space="preserve">. </w:t>
      </w:r>
      <w:r w:rsidR="005A2671" w:rsidRP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Предложение о заключении договора</w:t>
      </w:r>
      <w:r w:rsidR="00B25A57" w:rsidRPr="00C561F7">
        <w:rPr>
          <w:rFonts w:ascii="Times New Roman" w:hAnsi="Times New Roman"/>
          <w:sz w:val="24"/>
        </w:rPr>
        <w:t>»</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D27E52">
        <w:rPr>
          <w:rFonts w:ascii="Times New Roman" w:hAnsi="Times New Roman"/>
          <w:sz w:val="24"/>
        </w:rPr>
        <w:t>Приложение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генподряда </w:t>
      </w:r>
      <w:r w:rsidR="00682F70">
        <w:rPr>
          <w:rFonts w:ascii="Times New Roman" w:hAnsi="Times New Roman"/>
          <w:sz w:val="24"/>
        </w:rPr>
        <w:t xml:space="preserve"> с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D27E52">
        <w:rPr>
          <w:rFonts w:ascii="Times New Roman" w:hAnsi="Times New Roman"/>
          <w:sz w:val="24"/>
        </w:rPr>
        <w:t>Приложение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xml:space="preserve">. </w:t>
      </w:r>
      <w:r w:rsidR="005A2671" w:rsidRPr="005A2671">
        <w:rPr>
          <w:rFonts w:ascii="Times New Roman" w:hAnsi="Times New Roman"/>
          <w:sz w:val="24"/>
        </w:rPr>
        <w:t xml:space="preserve">Форма </w:t>
      </w:r>
      <w:r w:rsidR="005A2671">
        <w:rPr>
          <w:rFonts w:ascii="Times New Roman" w:hAnsi="Times New Roman"/>
          <w:sz w:val="24"/>
        </w:rPr>
        <w:t>«</w:t>
      </w:r>
      <w:r w:rsidR="00DE7BED" w:rsidRPr="00C561F7">
        <w:rPr>
          <w:rFonts w:ascii="Times New Roman" w:hAnsi="Times New Roman"/>
          <w:sz w:val="24"/>
        </w:rPr>
        <w:t>Перечень аффилированных организаций» в 1 экз.</w:t>
      </w:r>
      <w:r w:rsidR="002C40E6" w:rsidRPr="002C40E6">
        <w:rPr>
          <w:rFonts w:ascii="Times New Roman" w:hAnsi="Times New Roman"/>
          <w:sz w:val="24"/>
        </w:rPr>
        <w:t xml:space="preserve"> (Приложение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r w:rsidR="005A2671" w:rsidRPr="005A2671">
        <w:rPr>
          <w:rFonts w:ascii="Times New Roman" w:hAnsi="Times New Roman"/>
          <w:sz w:val="24"/>
        </w:rPr>
        <w:t>Форма</w:t>
      </w:r>
      <w:r w:rsidR="004930BA" w:rsidRPr="004930BA">
        <w:rPr>
          <w:rFonts w:ascii="Times New Roman" w:hAnsi="Times New Roman"/>
          <w:sz w:val="24"/>
        </w:rPr>
        <w:t xml:space="preserve"> </w:t>
      </w:r>
      <w:r w:rsidR="004930BA">
        <w:rPr>
          <w:rFonts w:ascii="Times New Roman" w:hAnsi="Times New Roman"/>
          <w:sz w:val="24"/>
        </w:rPr>
        <w:t>«</w:t>
      </w:r>
      <w:r w:rsidR="00923CDA" w:rsidRPr="00C561F7">
        <w:rPr>
          <w:rFonts w:ascii="Times New Roman" w:hAnsi="Times New Roman"/>
          <w:sz w:val="24"/>
        </w:rPr>
        <w:t xml:space="preserve">Справка об опыте работы за последние </w:t>
      </w:r>
      <w:r w:rsidR="003057B9">
        <w:rPr>
          <w:rFonts w:ascii="Times New Roman" w:hAnsi="Times New Roman"/>
          <w:sz w:val="24"/>
        </w:rPr>
        <w:t>5 лет</w:t>
      </w:r>
      <w:r w:rsidR="00B25A57" w:rsidRPr="00C561F7">
        <w:rPr>
          <w:rFonts w:ascii="Times New Roman" w:hAnsi="Times New Roman"/>
          <w:sz w:val="24"/>
        </w:rPr>
        <w:t>»</w:t>
      </w:r>
      <w:r w:rsidR="00923CDA" w:rsidRPr="00C561F7">
        <w:rPr>
          <w:rFonts w:ascii="Times New Roman" w:hAnsi="Times New Roman"/>
          <w:sz w:val="24"/>
        </w:rPr>
        <w:t xml:space="preserve"> в 1 экз.</w:t>
      </w:r>
      <w:r w:rsidR="002C40E6" w:rsidRPr="002C40E6">
        <w:rPr>
          <w:rFonts w:ascii="Times New Roman" w:hAnsi="Times New Roman"/>
          <w:sz w:val="24"/>
        </w:rPr>
        <w:t xml:space="preserve"> (Приложение № </w:t>
      </w:r>
      <w:r w:rsidR="00D27E52">
        <w:rPr>
          <w:rFonts w:ascii="Times New Roman" w:hAnsi="Times New Roman"/>
          <w:sz w:val="24"/>
        </w:rPr>
        <w:t>6</w:t>
      </w:r>
      <w:r w:rsidR="002C40E6" w:rsidRPr="002C40E6">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xml:space="preserve">. </w:t>
      </w:r>
      <w:r w:rsidR="005A2671" w:rsidRPr="005A2671">
        <w:rPr>
          <w:rFonts w:ascii="Times New Roman" w:hAnsi="Times New Roman"/>
          <w:sz w:val="24"/>
        </w:rPr>
        <w:t xml:space="preserve">Форма </w:t>
      </w:r>
      <w:r w:rsidR="004930BA">
        <w:rPr>
          <w:rFonts w:ascii="Times New Roman" w:hAnsi="Times New Roman"/>
          <w:sz w:val="24"/>
        </w:rPr>
        <w:t>«</w:t>
      </w:r>
      <w:r w:rsidR="00BA2B15" w:rsidRPr="00C561F7">
        <w:rPr>
          <w:rFonts w:ascii="Times New Roman" w:hAnsi="Times New Roman"/>
          <w:sz w:val="24"/>
        </w:rPr>
        <w:t>Справка о кадровых ресурсах» в 1 экз.</w:t>
      </w:r>
      <w:r w:rsidR="00D27E52" w:rsidRPr="00D27E52">
        <w:t xml:space="preserve"> </w:t>
      </w:r>
      <w:r w:rsidR="00D27E52">
        <w:rPr>
          <w:rFonts w:ascii="Times New Roman" w:hAnsi="Times New Roman"/>
          <w:sz w:val="24"/>
        </w:rPr>
        <w:t>(Приложение № 7</w:t>
      </w:r>
      <w:r w:rsidR="00D27E52" w:rsidRPr="00D27E52">
        <w:rPr>
          <w:rFonts w:ascii="Times New Roman" w:hAnsi="Times New Roman"/>
          <w:sz w:val="24"/>
        </w:rPr>
        <w:t>).</w:t>
      </w:r>
    </w:p>
    <w:p w:rsidR="00AC65A9" w:rsidRDefault="0044404E" w:rsidP="009307C0">
      <w:pPr>
        <w:jc w:val="both"/>
        <w:rPr>
          <w:rFonts w:ascii="Times New Roman" w:hAnsi="Times New Roman"/>
          <w:sz w:val="24"/>
        </w:rPr>
      </w:pPr>
      <w:r>
        <w:rPr>
          <w:rFonts w:ascii="Times New Roman" w:hAnsi="Times New Roman"/>
          <w:sz w:val="24"/>
        </w:rPr>
        <w:t xml:space="preserve">9. </w:t>
      </w:r>
      <w:r w:rsidR="00AC65A9" w:rsidRPr="00933A7A">
        <w:rPr>
          <w:rFonts w:ascii="Times New Roman" w:hAnsi="Times New Roman"/>
          <w:sz w:val="24"/>
        </w:rPr>
        <w:t>«</w:t>
      </w:r>
      <w:r w:rsidR="007C0F64">
        <w:rPr>
          <w:rFonts w:ascii="Times New Roman" w:hAnsi="Times New Roman"/>
          <w:sz w:val="24"/>
        </w:rPr>
        <w:t>Расчет стоимости строительства»</w:t>
      </w:r>
      <w:r w:rsidR="00AC65A9" w:rsidRPr="00933A7A">
        <w:rPr>
          <w:rFonts w:ascii="Times New Roman" w:hAnsi="Times New Roman"/>
          <w:sz w:val="24"/>
        </w:rPr>
        <w:t xml:space="preserve"> (</w:t>
      </w:r>
      <w:r w:rsidR="00C43985">
        <w:rPr>
          <w:rFonts w:ascii="Times New Roman" w:hAnsi="Times New Roman"/>
          <w:sz w:val="24"/>
        </w:rPr>
        <w:t>П</w:t>
      </w:r>
      <w:r w:rsidR="00AC65A9" w:rsidRPr="00933A7A">
        <w:rPr>
          <w:rFonts w:ascii="Times New Roman" w:hAnsi="Times New Roman"/>
          <w:sz w:val="24"/>
        </w:rPr>
        <w:t xml:space="preserve">риложение № </w:t>
      </w:r>
      <w:r w:rsidR="00933A7A" w:rsidRPr="00933A7A">
        <w:rPr>
          <w:rFonts w:ascii="Times New Roman" w:hAnsi="Times New Roman"/>
          <w:sz w:val="24"/>
        </w:rPr>
        <w:t>8</w:t>
      </w:r>
      <w:r w:rsidR="00AC65A9" w:rsidRPr="00933A7A">
        <w:rPr>
          <w:rFonts w:ascii="Times New Roman" w:hAnsi="Times New Roman"/>
          <w:sz w:val="24"/>
        </w:rPr>
        <w:t>);</w:t>
      </w:r>
    </w:p>
    <w:p w:rsidR="00601E60" w:rsidRDefault="00933A7A" w:rsidP="009307C0">
      <w:pPr>
        <w:jc w:val="both"/>
        <w:rPr>
          <w:rFonts w:ascii="Times New Roman" w:hAnsi="Times New Roman"/>
          <w:sz w:val="24"/>
        </w:rPr>
      </w:pPr>
      <w:r>
        <w:rPr>
          <w:rFonts w:ascii="Times New Roman" w:hAnsi="Times New Roman"/>
          <w:sz w:val="24"/>
        </w:rPr>
        <w:t xml:space="preserve">10. </w:t>
      </w:r>
      <w:r w:rsidR="00601E60" w:rsidRPr="00601E60">
        <w:rPr>
          <w:rFonts w:ascii="Times New Roman" w:hAnsi="Times New Roman"/>
          <w:sz w:val="24"/>
        </w:rPr>
        <w:t>Методик</w:t>
      </w:r>
      <w:r w:rsidR="009D0D43">
        <w:rPr>
          <w:rFonts w:ascii="Times New Roman" w:hAnsi="Times New Roman"/>
          <w:sz w:val="24"/>
        </w:rPr>
        <w:t>а</w:t>
      </w:r>
      <w:r w:rsidR="00601E60" w:rsidRPr="00601E60">
        <w:rPr>
          <w:rFonts w:ascii="Times New Roman" w:hAnsi="Times New Roman"/>
          <w:sz w:val="24"/>
        </w:rPr>
        <w:t xml:space="preserve"> оценки регламентов определения стоимости СМР и ПНР</w:t>
      </w:r>
      <w:r w:rsidR="009D0D43">
        <w:rPr>
          <w:rFonts w:ascii="Times New Roman" w:hAnsi="Times New Roman"/>
          <w:sz w:val="24"/>
        </w:rPr>
        <w:t xml:space="preserve"> и влияния аванса на стоимость</w:t>
      </w:r>
      <w:r w:rsidR="00DB4A72">
        <w:rPr>
          <w:rFonts w:ascii="Times New Roman" w:hAnsi="Times New Roman"/>
          <w:sz w:val="24"/>
        </w:rPr>
        <w:t xml:space="preserve"> на стоимость оферты</w:t>
      </w:r>
      <w:r w:rsidR="00601E60">
        <w:rPr>
          <w:rFonts w:ascii="Times New Roman" w:hAnsi="Times New Roman"/>
          <w:sz w:val="24"/>
        </w:rPr>
        <w:t xml:space="preserve"> (Приложение № </w:t>
      </w:r>
      <w:r w:rsidR="00D711CC">
        <w:rPr>
          <w:rFonts w:ascii="Times New Roman" w:hAnsi="Times New Roman"/>
          <w:sz w:val="24"/>
        </w:rPr>
        <w:t>9</w:t>
      </w:r>
      <w:r w:rsidR="00601E60">
        <w:rPr>
          <w:rFonts w:ascii="Times New Roman" w:hAnsi="Times New Roman"/>
          <w:sz w:val="24"/>
        </w:rPr>
        <w:t>).</w:t>
      </w:r>
    </w:p>
    <w:p w:rsidR="00933A7A" w:rsidRPr="009307C0" w:rsidRDefault="00B850C9" w:rsidP="009307C0">
      <w:pPr>
        <w:jc w:val="both"/>
        <w:rPr>
          <w:rFonts w:ascii="Times New Roman" w:hAnsi="Times New Roman"/>
          <w:sz w:val="24"/>
        </w:rPr>
      </w:pPr>
      <w:r>
        <w:rPr>
          <w:rFonts w:ascii="Times New Roman" w:hAnsi="Times New Roman"/>
          <w:sz w:val="24"/>
        </w:rPr>
        <w:t>1</w:t>
      </w:r>
      <w:r w:rsidR="00933A7A">
        <w:rPr>
          <w:rFonts w:ascii="Times New Roman" w:hAnsi="Times New Roman"/>
          <w:sz w:val="24"/>
        </w:rPr>
        <w:t>1</w:t>
      </w:r>
      <w:r w:rsidRPr="009307C0">
        <w:rPr>
          <w:rFonts w:ascii="Times New Roman" w:hAnsi="Times New Roman"/>
          <w:sz w:val="24"/>
        </w:rPr>
        <w:t>.</w:t>
      </w:r>
      <w:r w:rsidR="00933A7A" w:rsidRPr="009307C0">
        <w:rPr>
          <w:rFonts w:ascii="Times New Roman" w:hAnsi="Times New Roman"/>
          <w:sz w:val="24"/>
        </w:rPr>
        <w:t xml:space="preserve"> Проекты 18608,1860,КМ-1090/02.2015.01-АУПТ, 18604, 18610,18598, 18603, 18612,18609,</w:t>
      </w:r>
      <w:r w:rsidR="009307C0" w:rsidRPr="009307C0">
        <w:rPr>
          <w:rFonts w:ascii="Times New Roman" w:hAnsi="Times New Roman"/>
          <w:sz w:val="24"/>
        </w:rPr>
        <w:t xml:space="preserve"> </w:t>
      </w:r>
      <w:r w:rsidR="00933A7A" w:rsidRPr="009307C0">
        <w:rPr>
          <w:rFonts w:ascii="Times New Roman" w:hAnsi="Times New Roman"/>
          <w:sz w:val="24"/>
        </w:rPr>
        <w:t xml:space="preserve">18615, </w:t>
      </w:r>
      <w:r w:rsidR="009307C0" w:rsidRPr="009307C0">
        <w:rPr>
          <w:rFonts w:ascii="Times New Roman" w:hAnsi="Times New Roman"/>
          <w:sz w:val="24"/>
        </w:rPr>
        <w:t xml:space="preserve"> 1</w:t>
      </w:r>
      <w:r w:rsidR="00933A7A" w:rsidRPr="009307C0">
        <w:rPr>
          <w:rFonts w:ascii="Times New Roman" w:hAnsi="Times New Roman"/>
          <w:sz w:val="24"/>
        </w:rPr>
        <w:t>8614,</w:t>
      </w:r>
      <w:r w:rsidR="009307C0" w:rsidRPr="009307C0">
        <w:rPr>
          <w:rFonts w:ascii="Times New Roman" w:hAnsi="Times New Roman"/>
          <w:sz w:val="24"/>
        </w:rPr>
        <w:t xml:space="preserve"> </w:t>
      </w:r>
      <w:r w:rsidR="00933A7A" w:rsidRPr="009307C0">
        <w:rPr>
          <w:rFonts w:ascii="Times New Roman" w:hAnsi="Times New Roman"/>
          <w:sz w:val="24"/>
        </w:rPr>
        <w:t>18613,</w:t>
      </w:r>
      <w:r w:rsidR="009307C0" w:rsidRPr="009307C0">
        <w:rPr>
          <w:rFonts w:ascii="Times New Roman" w:hAnsi="Times New Roman"/>
          <w:sz w:val="24"/>
        </w:rPr>
        <w:t xml:space="preserve"> 18358, ПХП-2С/11-12-103 - АПТ -001  с изм. 1, 2.</w:t>
      </w:r>
    </w:p>
    <w:p w:rsidR="00A7620E" w:rsidRDefault="00A7620E" w:rsidP="009307C0">
      <w:pPr>
        <w:jc w:val="both"/>
        <w:rPr>
          <w:rFonts w:ascii="Times New Roman" w:hAnsi="Times New Roman"/>
          <w:bCs/>
          <w:sz w:val="24"/>
        </w:rPr>
      </w:pPr>
      <w:r>
        <w:rPr>
          <w:rFonts w:ascii="Times New Roman" w:hAnsi="Times New Roman"/>
          <w:sz w:val="24"/>
        </w:rPr>
        <w:t>1</w:t>
      </w:r>
      <w:r w:rsidR="00933A7A">
        <w:rPr>
          <w:rFonts w:ascii="Times New Roman" w:hAnsi="Times New Roman"/>
          <w:sz w:val="24"/>
        </w:rPr>
        <w:t>2</w:t>
      </w:r>
      <w:r>
        <w:rPr>
          <w:rFonts w:ascii="Times New Roman" w:hAnsi="Times New Roman"/>
          <w:sz w:val="24"/>
        </w:rPr>
        <w:t xml:space="preserve">. </w:t>
      </w:r>
      <w:r w:rsidR="009307C0">
        <w:rPr>
          <w:rFonts w:ascii="Times New Roman" w:hAnsi="Times New Roman"/>
          <w:sz w:val="24"/>
        </w:rPr>
        <w:t>Ведомости объемов работ.</w:t>
      </w:r>
    </w:p>
    <w:p w:rsidR="00B850C9" w:rsidRDefault="00B850C9">
      <w:pPr>
        <w:rPr>
          <w:rFonts w:ascii="Times New Roman" w:hAnsi="Times New Roman"/>
          <w:b/>
          <w:sz w:val="24"/>
        </w:rPr>
      </w:pPr>
    </w:p>
    <w:p w:rsidR="00632B82" w:rsidRDefault="00AE32FD" w:rsidP="00E274A7">
      <w:pPr>
        <w:rPr>
          <w:rFonts w:ascii="Times New Roman" w:hAnsi="Times New Roman"/>
          <w:sz w:val="24"/>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В.Ф. Желязков</w:t>
      </w:r>
    </w:p>
    <w:p w:rsidR="00632B82" w:rsidRDefault="00632B82" w:rsidP="00632B82">
      <w:pPr>
        <w:spacing w:before="0" w:line="276" w:lineRule="auto"/>
        <w:jc w:val="right"/>
        <w:rPr>
          <w:rFonts w:ascii="Times New Roman" w:hAnsi="Times New Roman"/>
          <w:sz w:val="24"/>
        </w:rPr>
      </w:pPr>
    </w:p>
    <w:sectPr w:rsidR="00632B82" w:rsidSect="00E274A7">
      <w:footerReference w:type="default" r:id="rId12"/>
      <w:pgSz w:w="11906" w:h="16838"/>
      <w:pgMar w:top="680" w:right="680" w:bottom="68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ACD" w:rsidRDefault="00D84ACD" w:rsidP="00FB07D9">
      <w:pPr>
        <w:spacing w:before="0"/>
      </w:pPr>
      <w:r>
        <w:separator/>
      </w:r>
    </w:p>
  </w:endnote>
  <w:endnote w:type="continuationSeparator" w:id="0">
    <w:p w:rsidR="00D84ACD" w:rsidRDefault="00D84ACD"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ACD" w:rsidRDefault="00D84ACD">
    <w:pPr>
      <w:pStyle w:val="af4"/>
      <w:jc w:val="right"/>
    </w:pPr>
    <w:r>
      <w:fldChar w:fldCharType="begin"/>
    </w:r>
    <w:r>
      <w:instrText xml:space="preserve"> PAGE   \* MERGEFORMAT </w:instrText>
    </w:r>
    <w:r>
      <w:fldChar w:fldCharType="separate"/>
    </w:r>
    <w:r w:rsidR="00E274A7">
      <w:rPr>
        <w:noProof/>
      </w:rPr>
      <w:t>6</w:t>
    </w:r>
    <w:r>
      <w:rPr>
        <w:noProof/>
      </w:rPr>
      <w:fldChar w:fldCharType="end"/>
    </w:r>
  </w:p>
  <w:p w:rsidR="00D84ACD" w:rsidRDefault="00D84ACD">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ACD" w:rsidRDefault="00D84ACD" w:rsidP="00FB07D9">
      <w:pPr>
        <w:spacing w:before="0"/>
      </w:pPr>
      <w:r>
        <w:separator/>
      </w:r>
    </w:p>
  </w:footnote>
  <w:footnote w:type="continuationSeparator" w:id="0">
    <w:p w:rsidR="00D84ACD" w:rsidRDefault="00D84ACD"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7903E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3"/>
  </w:num>
  <w:num w:numId="2">
    <w:abstractNumId w:val="14"/>
  </w:num>
  <w:num w:numId="3">
    <w:abstractNumId w:val="0"/>
  </w:num>
  <w:num w:numId="4">
    <w:abstractNumId w:val="12"/>
  </w:num>
  <w:num w:numId="5">
    <w:abstractNumId w:val="10"/>
  </w:num>
  <w:num w:numId="6">
    <w:abstractNumId w:val="15"/>
  </w:num>
  <w:num w:numId="7">
    <w:abstractNumId w:val="9"/>
  </w:num>
  <w:num w:numId="8">
    <w:abstractNumId w:val="11"/>
  </w:num>
  <w:num w:numId="9">
    <w:abstractNumId w:val="2"/>
  </w:num>
  <w:num w:numId="10">
    <w:abstractNumId w:val="3"/>
  </w:num>
  <w:num w:numId="1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07E19"/>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1FF6"/>
    <w:rsid w:val="001A2468"/>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5D9C"/>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734"/>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91C"/>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2FCF"/>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AA3"/>
    <w:rsid w:val="00241B0D"/>
    <w:rsid w:val="00241B82"/>
    <w:rsid w:val="00241C67"/>
    <w:rsid w:val="002427CA"/>
    <w:rsid w:val="00243152"/>
    <w:rsid w:val="002433FD"/>
    <w:rsid w:val="00243690"/>
    <w:rsid w:val="0024369E"/>
    <w:rsid w:val="00243AA0"/>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5B2"/>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45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4D3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44B"/>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2BF"/>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3E35"/>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A4C"/>
    <w:rsid w:val="005D5D4D"/>
    <w:rsid w:val="005D6133"/>
    <w:rsid w:val="005D6760"/>
    <w:rsid w:val="005D6C37"/>
    <w:rsid w:val="005D6E72"/>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68DD"/>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9CF"/>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215C"/>
    <w:rsid w:val="006C352C"/>
    <w:rsid w:val="006C35E0"/>
    <w:rsid w:val="006C39D9"/>
    <w:rsid w:val="006C3EB8"/>
    <w:rsid w:val="006C4584"/>
    <w:rsid w:val="006C546C"/>
    <w:rsid w:val="006C5926"/>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272D"/>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2D2A"/>
    <w:rsid w:val="00763960"/>
    <w:rsid w:val="00763A2B"/>
    <w:rsid w:val="00763AF5"/>
    <w:rsid w:val="00763BE4"/>
    <w:rsid w:val="00763D44"/>
    <w:rsid w:val="00764501"/>
    <w:rsid w:val="007646EA"/>
    <w:rsid w:val="00764BEF"/>
    <w:rsid w:val="007652FF"/>
    <w:rsid w:val="00765A80"/>
    <w:rsid w:val="00765CD1"/>
    <w:rsid w:val="00766AF1"/>
    <w:rsid w:val="00766B9F"/>
    <w:rsid w:val="00766D2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2B"/>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0F64"/>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697"/>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052"/>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C0"/>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A7A"/>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4DEF"/>
    <w:rsid w:val="00985506"/>
    <w:rsid w:val="00985D9E"/>
    <w:rsid w:val="00985FA8"/>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BE2"/>
    <w:rsid w:val="00A30D48"/>
    <w:rsid w:val="00A311B0"/>
    <w:rsid w:val="00A31E6B"/>
    <w:rsid w:val="00A322BA"/>
    <w:rsid w:val="00A323E2"/>
    <w:rsid w:val="00A337A9"/>
    <w:rsid w:val="00A33AF8"/>
    <w:rsid w:val="00A33D7B"/>
    <w:rsid w:val="00A340B6"/>
    <w:rsid w:val="00A341B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5A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69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2DC4"/>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37C1"/>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485"/>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3985"/>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28FE"/>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0E75"/>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1CC"/>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ACD"/>
    <w:rsid w:val="00D84C7A"/>
    <w:rsid w:val="00D85029"/>
    <w:rsid w:val="00D85797"/>
    <w:rsid w:val="00D85B13"/>
    <w:rsid w:val="00D86004"/>
    <w:rsid w:val="00D8668D"/>
    <w:rsid w:val="00D86723"/>
    <w:rsid w:val="00D8676D"/>
    <w:rsid w:val="00D867A9"/>
    <w:rsid w:val="00D873ED"/>
    <w:rsid w:val="00D8771F"/>
    <w:rsid w:val="00D87EF3"/>
    <w:rsid w:val="00D902D5"/>
    <w:rsid w:val="00D90656"/>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D0C"/>
    <w:rsid w:val="00DB1ED6"/>
    <w:rsid w:val="00DB2001"/>
    <w:rsid w:val="00DB23FB"/>
    <w:rsid w:val="00DB3019"/>
    <w:rsid w:val="00DB3205"/>
    <w:rsid w:val="00DB3344"/>
    <w:rsid w:val="00DB36CF"/>
    <w:rsid w:val="00DB3855"/>
    <w:rsid w:val="00DB3D91"/>
    <w:rsid w:val="00DB3E06"/>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4A7"/>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C80"/>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712"/>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5DE"/>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E27"/>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D01"/>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1EF"/>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C1C"/>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E7E3E"/>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0514307">
      <w:bodyDiv w:val="1"/>
      <w:marLeft w:val="60"/>
      <w:marRight w:val="60"/>
      <w:marTop w:val="60"/>
      <w:marBottom w:val="15"/>
      <w:divBdr>
        <w:top w:val="none" w:sz="0" w:space="0" w:color="auto"/>
        <w:left w:val="none" w:sz="0" w:space="0" w:color="auto"/>
        <w:bottom w:val="none" w:sz="0" w:space="0" w:color="auto"/>
        <w:right w:val="none" w:sz="0" w:space="0" w:color="auto"/>
      </w:divBdr>
      <w:divsChild>
        <w:div w:id="17831833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otline@yanos.slavneft.ru" TargetMode="External"/><Relationship Id="rId5" Type="http://schemas.openxmlformats.org/officeDocument/2006/relationships/settings" Target="settings.xml"/><Relationship Id="rId10" Type="http://schemas.openxmlformats.org/officeDocument/2006/relationships/hyperlink" Target="mailto:KuzmenkovSV@yanos.slavneft.ru" TargetMode="External"/><Relationship Id="rId4" Type="http://schemas.microsoft.com/office/2007/relationships/stylesWithEffects" Target="stylesWithEffects.xml"/><Relationship Id="rId9" Type="http://schemas.openxmlformats.org/officeDocument/2006/relationships/hyperlink" Target="mailto:ProkofievaEG@yanos.slavnef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D191B-F7DE-4C58-A1B1-DE7CE1E07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2854</Words>
  <Characters>16268</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19084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2016-06-20T06:07:00Z</cp:lastPrinted>
  <dcterms:created xsi:type="dcterms:W3CDTF">2016-06-20T06:25:00Z</dcterms:created>
  <dcterms:modified xsi:type="dcterms:W3CDTF">2016-06-20T06:25:00Z</dcterms:modified>
</cp:coreProperties>
</file>